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408855" w14:textId="77777777" w:rsidR="00FA3D53" w:rsidRPr="00C03C7D" w:rsidRDefault="00F304BF" w:rsidP="00F304BF">
      <w:pPr>
        <w:jc w:val="center"/>
        <w:rPr>
          <w:b/>
          <w:bCs/>
          <w:vertAlign w:val="superscript"/>
          <w:lang w:eastAsia="x-none"/>
        </w:rPr>
      </w:pPr>
      <w:r w:rsidRPr="00F304BF">
        <w:rPr>
          <w:b/>
          <w:bCs/>
        </w:rPr>
        <w:t>DARBŲ SĄRAŠAS APIE ATLIKTAS ARBA ATLIEKAMAS SUTARTIS</w:t>
      </w:r>
      <w:r w:rsidR="00C03C7D">
        <w:rPr>
          <w:b/>
          <w:bCs/>
          <w:vertAlign w:val="superscript"/>
        </w:rPr>
        <w:t>*</w:t>
      </w:r>
    </w:p>
    <w:p w14:paraId="15BAE000" w14:textId="77777777" w:rsidR="00E00603" w:rsidRPr="00E6690D" w:rsidRDefault="00E00603" w:rsidP="00E00603">
      <w:pPr>
        <w:widowControl w:val="0"/>
        <w:spacing w:after="0" w:line="240" w:lineRule="auto"/>
        <w:jc w:val="both"/>
      </w:pPr>
    </w:p>
    <w:tbl>
      <w:tblPr>
        <w:tblW w:w="9639" w:type="dxa"/>
        <w:tblInd w:w="-5" w:type="dxa"/>
        <w:tblLook w:val="0000" w:firstRow="0" w:lastRow="0" w:firstColumn="0" w:lastColumn="0" w:noHBand="0" w:noVBand="0"/>
      </w:tblPr>
      <w:tblGrid>
        <w:gridCol w:w="4973"/>
        <w:gridCol w:w="4666"/>
      </w:tblGrid>
      <w:tr w:rsidR="00155B22" w:rsidRPr="00E6690D" w14:paraId="23438210" w14:textId="77777777" w:rsidTr="00FE7C9B">
        <w:trPr>
          <w:trHeight w:val="340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3D301F8A" w14:textId="77777777" w:rsidR="00155B22" w:rsidRPr="00E6690D" w:rsidRDefault="00155B22" w:rsidP="00E00603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Rangovo pavadinimas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6CC2B" w14:textId="77777777" w:rsidR="00155B22" w:rsidRPr="00E6690D" w:rsidRDefault="00155B22" w:rsidP="00E00603">
            <w:pPr>
              <w:spacing w:after="0" w:line="240" w:lineRule="auto"/>
            </w:pPr>
          </w:p>
        </w:tc>
      </w:tr>
      <w:tr w:rsidR="00E00603" w:rsidRPr="00E6690D" w14:paraId="6CF47CD1" w14:textId="77777777" w:rsidTr="00FE7C9B">
        <w:trPr>
          <w:trHeight w:val="340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6FE15DC7" w14:textId="77777777" w:rsidR="00E00603" w:rsidRPr="00E6690D" w:rsidRDefault="00E00603" w:rsidP="00E00603">
            <w:pPr>
              <w:spacing w:after="0" w:line="240" w:lineRule="auto"/>
              <w:jc w:val="both"/>
              <w:rPr>
                <w:b/>
                <w:bCs/>
              </w:rPr>
            </w:pPr>
            <w:r w:rsidRPr="00E6690D">
              <w:rPr>
                <w:b/>
                <w:bCs/>
              </w:rPr>
              <w:t xml:space="preserve">Sutarties </w:t>
            </w:r>
            <w:r w:rsidR="00DB4932">
              <w:rPr>
                <w:b/>
                <w:bCs/>
              </w:rPr>
              <w:t>objektas</w:t>
            </w:r>
            <w:r w:rsidRPr="00E6690D">
              <w:rPr>
                <w:b/>
                <w:bCs/>
              </w:rPr>
              <w:t xml:space="preserve">, trumpas aprašymas (nurodant </w:t>
            </w:r>
            <w:r w:rsidR="00606FD5">
              <w:rPr>
                <w:b/>
                <w:bCs/>
              </w:rPr>
              <w:t>panašius</w:t>
            </w:r>
            <w:r w:rsidR="00DB4932" w:rsidRPr="00F304BF">
              <w:rPr>
                <w:b/>
                <w:bCs/>
              </w:rPr>
              <w:t xml:space="preserve"> </w:t>
            </w:r>
            <w:r w:rsidRPr="00E6690D">
              <w:rPr>
                <w:b/>
                <w:bCs/>
              </w:rPr>
              <w:t>atliktus darbus)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77D73" w14:textId="77777777" w:rsidR="00E00603" w:rsidRPr="00E6690D" w:rsidRDefault="00E00603" w:rsidP="00E00603">
            <w:pPr>
              <w:spacing w:after="0" w:line="240" w:lineRule="auto"/>
            </w:pPr>
          </w:p>
        </w:tc>
      </w:tr>
      <w:tr w:rsidR="00E00603" w:rsidRPr="00E6690D" w14:paraId="6EF75FA2" w14:textId="77777777" w:rsidTr="00FE7C9B">
        <w:trPr>
          <w:trHeight w:val="340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7A65482C" w14:textId="77777777" w:rsidR="00E00603" w:rsidRPr="00E6690D" w:rsidRDefault="00FA3D53" w:rsidP="00E00603">
            <w:pPr>
              <w:spacing w:after="0" w:line="240" w:lineRule="auto"/>
              <w:jc w:val="both"/>
              <w:rPr>
                <w:b/>
                <w:bCs/>
              </w:rPr>
            </w:pPr>
            <w:r w:rsidRPr="006E7DDD">
              <w:rPr>
                <w:b/>
                <w:bCs/>
              </w:rPr>
              <w:t>Statinio kategorija</w:t>
            </w:r>
            <w:r w:rsidR="00DB4932" w:rsidRPr="006E7DDD">
              <w:rPr>
                <w:b/>
                <w:bCs/>
              </w:rPr>
              <w:t>,</w:t>
            </w:r>
            <w:r w:rsidRPr="006E7DDD">
              <w:rPr>
                <w:b/>
                <w:bCs/>
              </w:rPr>
              <w:t xml:space="preserve"> </w:t>
            </w:r>
            <w:r w:rsidR="00DB4932" w:rsidRPr="006E7DDD">
              <w:rPr>
                <w:b/>
                <w:bCs/>
              </w:rPr>
              <w:t>statinio</w:t>
            </w:r>
            <w:r w:rsidR="00E00603" w:rsidRPr="006E7DDD">
              <w:rPr>
                <w:b/>
                <w:bCs/>
              </w:rPr>
              <w:t xml:space="preserve"> grupė, </w:t>
            </w:r>
            <w:r w:rsidR="00DB4932" w:rsidRPr="006E7DDD">
              <w:rPr>
                <w:b/>
                <w:bCs/>
              </w:rPr>
              <w:t>statybos rūšis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EAFB4" w14:textId="77777777" w:rsidR="00E00603" w:rsidRPr="00E6690D" w:rsidRDefault="00E00603" w:rsidP="00E00603">
            <w:pPr>
              <w:spacing w:after="0" w:line="240" w:lineRule="auto"/>
            </w:pPr>
          </w:p>
        </w:tc>
      </w:tr>
      <w:tr w:rsidR="00E00603" w:rsidRPr="00E6690D" w14:paraId="2D4B80A7" w14:textId="77777777" w:rsidTr="00FE7C9B">
        <w:trPr>
          <w:trHeight w:val="340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231CC27D" w14:textId="77777777" w:rsidR="00E00603" w:rsidRPr="00E6690D" w:rsidRDefault="00403ED4" w:rsidP="00E00603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Savo jėgomis a</w:t>
            </w:r>
            <w:r w:rsidR="008A4C79">
              <w:rPr>
                <w:b/>
                <w:bCs/>
              </w:rPr>
              <w:t>tliktų pana</w:t>
            </w:r>
            <w:r w:rsidR="00EB500B">
              <w:rPr>
                <w:b/>
                <w:bCs/>
              </w:rPr>
              <w:t>šių</w:t>
            </w:r>
            <w:r w:rsidR="00E00603" w:rsidRPr="006E7DDD">
              <w:rPr>
                <w:b/>
                <w:bCs/>
              </w:rPr>
              <w:t xml:space="preserve"> </w:t>
            </w:r>
            <w:r w:rsidR="00E00603" w:rsidRPr="00E6690D">
              <w:rPr>
                <w:b/>
                <w:bCs/>
              </w:rPr>
              <w:t>darbų</w:t>
            </w:r>
            <w:r w:rsidR="00D818B7">
              <w:rPr>
                <w:b/>
                <w:bCs/>
              </w:rPr>
              <w:t xml:space="preserve"> </w:t>
            </w:r>
            <w:r w:rsidR="00D818B7" w:rsidRPr="009F102F">
              <w:rPr>
                <w:rFonts w:eastAsia="Times New Roman"/>
                <w:szCs w:val="24"/>
                <w:lang w:eastAsia="lt-LT"/>
              </w:rPr>
              <w:t xml:space="preserve">(statinių kategorija – </w:t>
            </w:r>
            <w:r w:rsidR="00D818B7" w:rsidRPr="009F102F">
              <w:rPr>
                <w:szCs w:val="24"/>
              </w:rPr>
              <w:t>ypatingieji</w:t>
            </w:r>
            <w:r w:rsidR="008E123D">
              <w:rPr>
                <w:szCs w:val="24"/>
              </w:rPr>
              <w:t xml:space="preserve"> arba neypatingieji</w:t>
            </w:r>
            <w:r w:rsidR="00D818B7" w:rsidRPr="009F102F">
              <w:rPr>
                <w:szCs w:val="24"/>
              </w:rPr>
              <w:t xml:space="preserve"> statiniai; statinių grupė – </w:t>
            </w:r>
            <w:r w:rsidR="00D818B7" w:rsidRPr="00340436">
              <w:rPr>
                <w:szCs w:val="24"/>
              </w:rPr>
              <w:t>negyvenamieji ir (ar) gyvenamieji pastatai;</w:t>
            </w:r>
            <w:r w:rsidR="00D818B7" w:rsidRPr="009F102F">
              <w:rPr>
                <w:szCs w:val="24"/>
              </w:rPr>
              <w:t xml:space="preserve"> statybos rūšys: </w:t>
            </w:r>
            <w:r w:rsidR="008E123D" w:rsidRPr="008E123D">
              <w:rPr>
                <w:szCs w:val="24"/>
              </w:rPr>
              <w:t>nauja statyba ir/arba rekonstravimas ir/arba kapitalinis remontas</w:t>
            </w:r>
            <w:r w:rsidR="00D818B7" w:rsidRPr="009F102F">
              <w:rPr>
                <w:szCs w:val="24"/>
              </w:rPr>
              <w:t>)</w:t>
            </w:r>
            <w:r w:rsidR="00D818B7" w:rsidRPr="008E123D">
              <w:rPr>
                <w:szCs w:val="24"/>
              </w:rPr>
              <w:t>,</w:t>
            </w:r>
            <w:r w:rsidR="00D818B7" w:rsidRPr="009F102F">
              <w:rPr>
                <w:rFonts w:eastAsia="Times New Roman"/>
                <w:szCs w:val="24"/>
                <w:lang w:eastAsia="lt-LT"/>
              </w:rPr>
              <w:t xml:space="preserve"> </w:t>
            </w:r>
            <w:r w:rsidR="00E00603" w:rsidRPr="00E6690D">
              <w:rPr>
                <w:b/>
                <w:bCs/>
              </w:rPr>
              <w:t>vertė EUR be PVM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DF9F9" w14:textId="77777777" w:rsidR="00E00603" w:rsidRPr="00E6690D" w:rsidRDefault="00E00603" w:rsidP="00E00603">
            <w:pPr>
              <w:spacing w:after="0" w:line="240" w:lineRule="auto"/>
            </w:pPr>
          </w:p>
        </w:tc>
      </w:tr>
      <w:tr w:rsidR="00E00603" w:rsidRPr="00E6690D" w14:paraId="63D29527" w14:textId="77777777" w:rsidTr="00FE7C9B">
        <w:trPr>
          <w:trHeight w:val="340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44934D2D" w14:textId="77777777" w:rsidR="00E00603" w:rsidRPr="00E6690D" w:rsidRDefault="00E00603" w:rsidP="00E00603">
            <w:pPr>
              <w:spacing w:after="0" w:line="240" w:lineRule="auto"/>
              <w:jc w:val="both"/>
              <w:rPr>
                <w:b/>
                <w:bCs/>
              </w:rPr>
            </w:pPr>
            <w:r w:rsidRPr="00E6690D">
              <w:rPr>
                <w:b/>
                <w:bCs/>
              </w:rPr>
              <w:t>Sutarties sudarymo data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48E43" w14:textId="77777777" w:rsidR="00E00603" w:rsidRPr="00E6690D" w:rsidRDefault="00E00603" w:rsidP="00E00603">
            <w:pPr>
              <w:spacing w:after="0" w:line="240" w:lineRule="auto"/>
            </w:pPr>
          </w:p>
        </w:tc>
      </w:tr>
      <w:tr w:rsidR="00E00603" w:rsidRPr="00E6690D" w14:paraId="37F8577F" w14:textId="77777777" w:rsidTr="00FE7C9B">
        <w:trPr>
          <w:trHeight w:val="409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20B0D9D4" w14:textId="77777777" w:rsidR="00E00603" w:rsidRPr="00E6690D" w:rsidRDefault="00E00603" w:rsidP="00E00603">
            <w:pPr>
              <w:spacing w:after="0" w:line="240" w:lineRule="auto"/>
              <w:jc w:val="both"/>
              <w:rPr>
                <w:b/>
                <w:bCs/>
              </w:rPr>
            </w:pPr>
            <w:r w:rsidRPr="00E6690D">
              <w:rPr>
                <w:b/>
                <w:bCs/>
              </w:rPr>
              <w:t>Sutarties įvykdymo data (jei įvykdyta) arba galiojimo data (jei sutartis dar neįvykdyta)</w:t>
            </w:r>
          </w:p>
        </w:tc>
        <w:tc>
          <w:tcPr>
            <w:tcW w:w="4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159A1" w14:textId="77777777" w:rsidR="00E00603" w:rsidRPr="00E6690D" w:rsidRDefault="00E00603" w:rsidP="00E00603">
            <w:pPr>
              <w:spacing w:after="0" w:line="240" w:lineRule="auto"/>
            </w:pPr>
          </w:p>
        </w:tc>
      </w:tr>
      <w:tr w:rsidR="008E123D" w:rsidRPr="00E6690D" w14:paraId="25BA8E58" w14:textId="77777777" w:rsidTr="00FE7C9B">
        <w:trPr>
          <w:trHeight w:val="409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4D416D17" w14:textId="77777777" w:rsidR="008E123D" w:rsidRPr="00E6690D" w:rsidRDefault="008E123D" w:rsidP="00E00603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Darbų vykdymo pradžia ir pabaiga (metai, mėnuo)</w:t>
            </w:r>
          </w:p>
        </w:tc>
        <w:tc>
          <w:tcPr>
            <w:tcW w:w="4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2EFE8" w14:textId="77777777" w:rsidR="008E123D" w:rsidRPr="00E6690D" w:rsidRDefault="008E123D" w:rsidP="00E00603">
            <w:pPr>
              <w:spacing w:after="0" w:line="240" w:lineRule="auto"/>
            </w:pPr>
          </w:p>
        </w:tc>
      </w:tr>
      <w:tr w:rsidR="00E00603" w:rsidRPr="00E6690D" w14:paraId="7200D848" w14:textId="77777777" w:rsidTr="00FE7C9B">
        <w:trPr>
          <w:trHeight w:val="331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00F39180" w14:textId="77777777" w:rsidR="00E00603" w:rsidRPr="00E6690D" w:rsidRDefault="00E00603" w:rsidP="00E00603">
            <w:pPr>
              <w:spacing w:after="0" w:line="240" w:lineRule="auto"/>
              <w:jc w:val="both"/>
              <w:rPr>
                <w:b/>
                <w:bCs/>
              </w:rPr>
            </w:pPr>
            <w:r w:rsidRPr="00E6690D">
              <w:rPr>
                <w:b/>
                <w:bCs/>
              </w:rPr>
              <w:t>Užsakovo pavadinimas</w:t>
            </w:r>
          </w:p>
        </w:tc>
        <w:tc>
          <w:tcPr>
            <w:tcW w:w="4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19293" w14:textId="77777777" w:rsidR="00E00603" w:rsidRPr="00E6690D" w:rsidRDefault="00E00603" w:rsidP="00E00603">
            <w:pPr>
              <w:spacing w:after="0" w:line="240" w:lineRule="auto"/>
            </w:pPr>
          </w:p>
        </w:tc>
      </w:tr>
      <w:tr w:rsidR="00E00603" w:rsidRPr="00E6690D" w14:paraId="70E5CE88" w14:textId="77777777" w:rsidTr="00FE7C9B">
        <w:trPr>
          <w:trHeight w:val="668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76476B" w14:textId="77777777" w:rsidR="00E00603" w:rsidRPr="00E6690D" w:rsidRDefault="00E00603" w:rsidP="00E00603">
            <w:pPr>
              <w:spacing w:after="0" w:line="240" w:lineRule="auto"/>
              <w:rPr>
                <w:b/>
              </w:rPr>
            </w:pPr>
            <w:r w:rsidRPr="00E6690D">
              <w:rPr>
                <w:b/>
              </w:rPr>
              <w:t>Užsakovo adresas, telefono numeris, atstovo vardas, pavardė</w:t>
            </w:r>
          </w:p>
        </w:tc>
        <w:tc>
          <w:tcPr>
            <w:tcW w:w="4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E9C7A" w14:textId="77777777" w:rsidR="00E00603" w:rsidRPr="00E6690D" w:rsidRDefault="00E00603" w:rsidP="00E00603">
            <w:pPr>
              <w:spacing w:after="0" w:line="240" w:lineRule="auto"/>
            </w:pPr>
          </w:p>
        </w:tc>
      </w:tr>
    </w:tbl>
    <w:p w14:paraId="3B312BEC" w14:textId="77777777" w:rsidR="001834B5" w:rsidRPr="00E6690D" w:rsidRDefault="00C03C7D" w:rsidP="00C03C7D">
      <w:pPr>
        <w:pStyle w:val="Porat"/>
        <w:widowControl w:val="0"/>
        <w:rPr>
          <w:sz w:val="22"/>
        </w:rPr>
      </w:pPr>
      <w:r>
        <w:rPr>
          <w:b/>
          <w:bCs/>
          <w:szCs w:val="24"/>
          <w:lang w:val="lt-LT"/>
        </w:rPr>
        <w:t>*</w:t>
      </w:r>
      <w:r w:rsidRPr="00BE53D6">
        <w:rPr>
          <w:b/>
          <w:bCs/>
          <w:szCs w:val="24"/>
        </w:rPr>
        <w:t>Kiekvienai sutarčiai pildoma atskira lentelė.</w:t>
      </w:r>
    </w:p>
    <w:p w14:paraId="686EC197" w14:textId="77777777" w:rsidR="00C03C7D" w:rsidRDefault="00C03C7D" w:rsidP="00E00603">
      <w:pPr>
        <w:spacing w:after="0" w:line="240" w:lineRule="auto"/>
        <w:jc w:val="both"/>
        <w:rPr>
          <w:b/>
          <w:bCs/>
          <w:szCs w:val="24"/>
        </w:rPr>
      </w:pPr>
    </w:p>
    <w:p w14:paraId="7C05BB48" w14:textId="77777777" w:rsidR="004D2B5C" w:rsidRPr="00475A87" w:rsidRDefault="004D2B5C" w:rsidP="00BE53D6">
      <w:pPr>
        <w:spacing w:after="0" w:line="240" w:lineRule="auto"/>
        <w:jc w:val="both"/>
        <w:rPr>
          <w:b/>
          <w:bCs/>
          <w:szCs w:val="24"/>
        </w:rPr>
      </w:pPr>
    </w:p>
    <w:p w14:paraId="02EEBBE9" w14:textId="77777777" w:rsidR="00D650A6" w:rsidRPr="00847971" w:rsidRDefault="00D650A6" w:rsidP="003E2C19">
      <w:pPr>
        <w:spacing w:after="0" w:line="240" w:lineRule="auto"/>
        <w:ind w:right="900"/>
        <w:jc w:val="center"/>
        <w:rPr>
          <w:rFonts w:eastAsia="Lucida Sans Unicode"/>
          <w:szCs w:val="24"/>
          <w:lang w:eastAsia="ar-SA"/>
        </w:rPr>
      </w:pPr>
    </w:p>
    <w:p w14:paraId="1BAB8BC6" w14:textId="77777777" w:rsidR="002908F9" w:rsidRPr="00847971" w:rsidRDefault="002908F9" w:rsidP="002908F9">
      <w:pPr>
        <w:tabs>
          <w:tab w:val="left" w:pos="1134"/>
        </w:tabs>
        <w:spacing w:after="0" w:line="240" w:lineRule="auto"/>
        <w:jc w:val="both"/>
      </w:pPr>
    </w:p>
    <w:sectPr w:rsidR="002908F9" w:rsidRPr="00847971" w:rsidSect="00642C24">
      <w:pgSz w:w="12240" w:h="15840"/>
      <w:pgMar w:top="1134" w:right="567" w:bottom="1134" w:left="1701" w:header="567" w:footer="567" w:gutter="0"/>
      <w:pgNumType w:start="1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97659D" w14:textId="77777777" w:rsidR="00642C24" w:rsidRDefault="00642C24">
      <w:pPr>
        <w:spacing w:after="0" w:line="240" w:lineRule="auto"/>
      </w:pPr>
      <w:r>
        <w:separator/>
      </w:r>
    </w:p>
  </w:endnote>
  <w:endnote w:type="continuationSeparator" w:id="0">
    <w:p w14:paraId="5999A3A6" w14:textId="77777777" w:rsidR="00642C24" w:rsidRDefault="00642C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Optima">
    <w:charset w:val="BA"/>
    <w:family w:val="swiss"/>
    <w:pitch w:val="variable"/>
    <w:sig w:usb0="00000007" w:usb1="00000000" w:usb2="00000000" w:usb3="00000000" w:csb0="00000093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-BoldItalicMT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6909DA" w14:textId="77777777" w:rsidR="00642C24" w:rsidRDefault="00642C24">
      <w:pPr>
        <w:spacing w:after="0" w:line="240" w:lineRule="auto"/>
      </w:pPr>
      <w:r>
        <w:separator/>
      </w:r>
    </w:p>
  </w:footnote>
  <w:footnote w:type="continuationSeparator" w:id="0">
    <w:p w14:paraId="1E35D8A4" w14:textId="77777777" w:rsidR="00642C24" w:rsidRDefault="00642C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A"/>
    <w:multiLevelType w:val="multilevel"/>
    <w:tmpl w:val="0000000A"/>
    <w:name w:val="WW8Num9"/>
    <w:lvl w:ilvl="0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22A3363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2D3A83"/>
    <w:multiLevelType w:val="hybridMultilevel"/>
    <w:tmpl w:val="D0A6F026"/>
    <w:name w:val="WW8Num1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369D9"/>
    <w:multiLevelType w:val="multilevel"/>
    <w:tmpl w:val="1270B74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0"/>
      </w:rPr>
    </w:lvl>
  </w:abstractNum>
  <w:abstractNum w:abstractNumId="6" w15:restartNumberingAfterBreak="0">
    <w:nsid w:val="16271C6B"/>
    <w:multiLevelType w:val="multilevel"/>
    <w:tmpl w:val="1E14634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16DE797D"/>
    <w:multiLevelType w:val="multilevel"/>
    <w:tmpl w:val="146819C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3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952" w:hanging="1800"/>
      </w:pPr>
      <w:rPr>
        <w:rFonts w:hint="default"/>
      </w:rPr>
    </w:lvl>
  </w:abstractNum>
  <w:abstractNum w:abstractNumId="8" w15:restartNumberingAfterBreak="0">
    <w:nsid w:val="18576B27"/>
    <w:multiLevelType w:val="hybridMultilevel"/>
    <w:tmpl w:val="1FDA4826"/>
    <w:lvl w:ilvl="0" w:tplc="DEE200AC">
      <w:start w:val="6"/>
      <w:numFmt w:val="decimal"/>
      <w:lvlText w:val="%1)"/>
      <w:lvlJc w:val="left"/>
      <w:pPr>
        <w:ind w:left="720" w:hanging="360"/>
      </w:pPr>
      <w:rPr>
        <w:rFonts w:eastAsia="Calibri" w:hint="default"/>
        <w:b w:val="0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3E7594"/>
    <w:multiLevelType w:val="multilevel"/>
    <w:tmpl w:val="30522492"/>
    <w:lvl w:ilvl="0">
      <w:start w:val="1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2."/>
      <w:lvlJc w:val="left"/>
      <w:pPr>
        <w:ind w:left="1000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C756339"/>
    <w:multiLevelType w:val="hybridMultilevel"/>
    <w:tmpl w:val="6EC6195E"/>
    <w:lvl w:ilvl="0" w:tplc="211C8C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67732"/>
    <w:multiLevelType w:val="multilevel"/>
    <w:tmpl w:val="C416064C"/>
    <w:numStyleLink w:val="Gutgut"/>
  </w:abstractNum>
  <w:abstractNum w:abstractNumId="12" w15:restartNumberingAfterBreak="0">
    <w:nsid w:val="200C2AE0"/>
    <w:multiLevelType w:val="multilevel"/>
    <w:tmpl w:val="C416064C"/>
    <w:styleLink w:val="Gutgut"/>
    <w:lvl w:ilvl="0">
      <w:start w:val="1"/>
      <w:numFmt w:val="upperRoman"/>
      <w:pStyle w:val="Antratslygos"/>
      <w:lvlText w:val="%1."/>
      <w:lvlJc w:val="left"/>
      <w:pPr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firstLine="567"/>
      </w:pPr>
      <w:rPr>
        <w:rFonts w:cs="Times New Roman"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firstLine="567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firstLine="567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67"/>
        </w:tabs>
        <w:ind w:firstLine="567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firstLine="567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firstLine="567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9"/>
        </w:tabs>
        <w:ind w:firstLine="567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firstLine="567"/>
      </w:pPr>
      <w:rPr>
        <w:rFonts w:cs="Times New Roman" w:hint="default"/>
      </w:rPr>
    </w:lvl>
  </w:abstractNum>
  <w:abstractNum w:abstractNumId="13" w15:restartNumberingAfterBreak="0">
    <w:nsid w:val="20701E55"/>
    <w:multiLevelType w:val="multilevel"/>
    <w:tmpl w:val="1A24330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14" w15:restartNumberingAfterBreak="0">
    <w:nsid w:val="2A246AA2"/>
    <w:multiLevelType w:val="multilevel"/>
    <w:tmpl w:val="DC30C2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5" w15:restartNumberingAfterBreak="0">
    <w:nsid w:val="30FB5441"/>
    <w:multiLevelType w:val="hybridMultilevel"/>
    <w:tmpl w:val="8FC4E67E"/>
    <w:lvl w:ilvl="0" w:tplc="2704408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4" w:hanging="360"/>
      </w:pPr>
    </w:lvl>
    <w:lvl w:ilvl="2" w:tplc="0427001B" w:tentative="1">
      <w:start w:val="1"/>
      <w:numFmt w:val="lowerRoman"/>
      <w:lvlText w:val="%3."/>
      <w:lvlJc w:val="right"/>
      <w:pPr>
        <w:ind w:left="1834" w:hanging="180"/>
      </w:pPr>
    </w:lvl>
    <w:lvl w:ilvl="3" w:tplc="0427000F" w:tentative="1">
      <w:start w:val="1"/>
      <w:numFmt w:val="decimal"/>
      <w:lvlText w:val="%4."/>
      <w:lvlJc w:val="left"/>
      <w:pPr>
        <w:ind w:left="2554" w:hanging="360"/>
      </w:pPr>
    </w:lvl>
    <w:lvl w:ilvl="4" w:tplc="04270019" w:tentative="1">
      <w:start w:val="1"/>
      <w:numFmt w:val="lowerLetter"/>
      <w:lvlText w:val="%5."/>
      <w:lvlJc w:val="left"/>
      <w:pPr>
        <w:ind w:left="3274" w:hanging="360"/>
      </w:pPr>
    </w:lvl>
    <w:lvl w:ilvl="5" w:tplc="0427001B" w:tentative="1">
      <w:start w:val="1"/>
      <w:numFmt w:val="lowerRoman"/>
      <w:lvlText w:val="%6."/>
      <w:lvlJc w:val="right"/>
      <w:pPr>
        <w:ind w:left="3994" w:hanging="180"/>
      </w:pPr>
    </w:lvl>
    <w:lvl w:ilvl="6" w:tplc="0427000F" w:tentative="1">
      <w:start w:val="1"/>
      <w:numFmt w:val="decimal"/>
      <w:lvlText w:val="%7."/>
      <w:lvlJc w:val="left"/>
      <w:pPr>
        <w:ind w:left="4714" w:hanging="360"/>
      </w:pPr>
    </w:lvl>
    <w:lvl w:ilvl="7" w:tplc="04270019" w:tentative="1">
      <w:start w:val="1"/>
      <w:numFmt w:val="lowerLetter"/>
      <w:lvlText w:val="%8."/>
      <w:lvlJc w:val="left"/>
      <w:pPr>
        <w:ind w:left="5434" w:hanging="360"/>
      </w:pPr>
    </w:lvl>
    <w:lvl w:ilvl="8" w:tplc="042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 w15:restartNumberingAfterBreak="0">
    <w:nsid w:val="353E5C17"/>
    <w:multiLevelType w:val="multilevel"/>
    <w:tmpl w:val="3EACBB6A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65"/>
        </w:tabs>
        <w:ind w:left="1965" w:hanging="1245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685"/>
        </w:tabs>
        <w:ind w:left="268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05"/>
        </w:tabs>
        <w:ind w:left="340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25"/>
        </w:tabs>
        <w:ind w:left="412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45"/>
        </w:tabs>
        <w:ind w:left="4845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 w15:restartNumberingAfterBreak="0">
    <w:nsid w:val="35CA4048"/>
    <w:multiLevelType w:val="hybridMultilevel"/>
    <w:tmpl w:val="FFFFFFFF"/>
    <w:lvl w:ilvl="0" w:tplc="733AFB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50DC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9052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56B6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267F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A56A0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EE08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4893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F017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4369B2"/>
    <w:multiLevelType w:val="hybridMultilevel"/>
    <w:tmpl w:val="5D8658B8"/>
    <w:lvl w:ilvl="0" w:tplc="3244CE50">
      <w:start w:val="1"/>
      <w:numFmt w:val="decimal"/>
      <w:lvlText w:val="3.6.%1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F75ECD"/>
    <w:multiLevelType w:val="multilevel"/>
    <w:tmpl w:val="444206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0" w15:restartNumberingAfterBreak="0">
    <w:nsid w:val="537271EC"/>
    <w:multiLevelType w:val="multilevel"/>
    <w:tmpl w:val="BBD44A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3.7.%2"/>
      <w:lvlJc w:val="left"/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1" w15:restartNumberingAfterBreak="0">
    <w:nsid w:val="58E46AE5"/>
    <w:multiLevelType w:val="multilevel"/>
    <w:tmpl w:val="1B5AA56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2" w15:restartNumberingAfterBreak="0">
    <w:nsid w:val="5F2567B1"/>
    <w:multiLevelType w:val="hybridMultilevel"/>
    <w:tmpl w:val="7D385FC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16F1D09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DE30E3"/>
    <w:multiLevelType w:val="multilevel"/>
    <w:tmpl w:val="BB5E8E0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25" w15:restartNumberingAfterBreak="0">
    <w:nsid w:val="66EE0642"/>
    <w:multiLevelType w:val="hybridMultilevel"/>
    <w:tmpl w:val="FFFFFFFF"/>
    <w:lvl w:ilvl="0" w:tplc="9FA857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EE4C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9C96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F41C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F01C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56CF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F2DF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94CF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0CEC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547691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4268D6"/>
    <w:multiLevelType w:val="hybridMultilevel"/>
    <w:tmpl w:val="1AB61AA6"/>
    <w:lvl w:ilvl="0" w:tplc="563831A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505B75"/>
    <w:multiLevelType w:val="multilevel"/>
    <w:tmpl w:val="7390E516"/>
    <w:lvl w:ilvl="0">
      <w:start w:val="1"/>
      <w:numFmt w:val="decimal"/>
      <w:suff w:val="space"/>
      <w:lvlText w:val="%1."/>
      <w:lvlJc w:val="left"/>
      <w:rPr>
        <w:rFonts w:ascii="Calibri" w:hAnsi="Calibri" w:cs="Calibr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rPr>
        <w:rFonts w:ascii="Calibri" w:hAnsi="Calibri" w:cs="Calibr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rPr>
        <w:rFonts w:ascii="Calibri" w:hAnsi="Calibri" w:cs="Calibri" w:hint="default"/>
        <w:sz w:val="21"/>
        <w:szCs w:val="21"/>
      </w:rPr>
    </w:lvl>
    <w:lvl w:ilvl="3">
      <w:start w:val="1"/>
      <w:numFmt w:val="decimal"/>
      <w:lvlText w:val="%1.%2.%3.%4."/>
      <w:lvlJc w:val="left"/>
      <w:rPr>
        <w:rFonts w:ascii="Calibri" w:hAnsi="Calibri" w:cs="Calibri" w:hint="default"/>
        <w:sz w:val="22"/>
      </w:rPr>
    </w:lvl>
    <w:lvl w:ilvl="4">
      <w:start w:val="1"/>
      <w:numFmt w:val="decimal"/>
      <w:lvlText w:val="%1.%2.%3.%4.%5."/>
      <w:lvlJc w:val="left"/>
      <w:rPr>
        <w:rFonts w:ascii="Calibri" w:hAnsi="Calibri" w:cs="Calibri" w:hint="default"/>
        <w:sz w:val="22"/>
      </w:rPr>
    </w:lvl>
    <w:lvl w:ilvl="5">
      <w:start w:val="1"/>
      <w:numFmt w:val="decimal"/>
      <w:lvlText w:val="%1.%2.%3.%4.%5.%6."/>
      <w:lvlJc w:val="left"/>
      <w:rPr>
        <w:rFonts w:ascii="Calibri" w:hAnsi="Calibri" w:cs="Calibri" w:hint="default"/>
        <w:sz w:val="22"/>
      </w:rPr>
    </w:lvl>
    <w:lvl w:ilvl="6">
      <w:start w:val="1"/>
      <w:numFmt w:val="decimal"/>
      <w:lvlText w:val="%1.%2.%3.%4.%5.%6.%7."/>
      <w:lvlJc w:val="left"/>
      <w:rPr>
        <w:rFonts w:ascii="Calibri" w:hAnsi="Calibri" w:cs="Calibri" w:hint="default"/>
        <w:sz w:val="22"/>
      </w:rPr>
    </w:lvl>
    <w:lvl w:ilvl="7">
      <w:start w:val="1"/>
      <w:numFmt w:val="decimal"/>
      <w:lvlText w:val="%1.%2.%3.%4.%5.%6.%7.%8."/>
      <w:lvlJc w:val="left"/>
      <w:rPr>
        <w:rFonts w:ascii="Calibri" w:hAnsi="Calibri" w:cs="Calibri" w:hint="default"/>
        <w:sz w:val="22"/>
      </w:rPr>
    </w:lvl>
    <w:lvl w:ilvl="8">
      <w:start w:val="1"/>
      <w:numFmt w:val="decimal"/>
      <w:lvlText w:val="%1.%2.%3.%4.%5.%6.%7.%8.%9."/>
      <w:lvlJc w:val="left"/>
      <w:rPr>
        <w:rFonts w:ascii="Calibri" w:hAnsi="Calibri" w:cs="Calibri" w:hint="default"/>
        <w:sz w:val="22"/>
      </w:rPr>
    </w:lvl>
  </w:abstractNum>
  <w:abstractNum w:abstractNumId="29" w15:restartNumberingAfterBreak="0">
    <w:nsid w:val="75341E57"/>
    <w:multiLevelType w:val="multilevel"/>
    <w:tmpl w:val="2396BEB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4406"/>
        </w:tabs>
        <w:ind w:left="44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670"/>
        </w:tabs>
        <w:ind w:left="56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80"/>
        </w:tabs>
        <w:ind w:left="7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330"/>
        </w:tabs>
        <w:ind w:left="9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0"/>
        </w:tabs>
        <w:ind w:left="11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990"/>
        </w:tabs>
        <w:ind w:left="129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000"/>
        </w:tabs>
        <w:ind w:left="15000" w:hanging="1800"/>
      </w:pPr>
      <w:rPr>
        <w:rFonts w:hint="default"/>
      </w:rPr>
    </w:lvl>
  </w:abstractNum>
  <w:abstractNum w:abstractNumId="30" w15:restartNumberingAfterBreak="0">
    <w:nsid w:val="76A26388"/>
    <w:multiLevelType w:val="multilevel"/>
    <w:tmpl w:val="3FD082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1" w15:restartNumberingAfterBreak="0">
    <w:nsid w:val="790A4EB6"/>
    <w:multiLevelType w:val="multilevel"/>
    <w:tmpl w:val="C7C68C40"/>
    <w:lvl w:ilvl="0">
      <w:start w:val="6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412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  <w:color w:val="auto"/>
      </w:rPr>
    </w:lvl>
  </w:abstractNum>
  <w:abstractNum w:abstractNumId="32" w15:restartNumberingAfterBreak="0">
    <w:nsid w:val="796D0B68"/>
    <w:multiLevelType w:val="multilevel"/>
    <w:tmpl w:val="33E093AE"/>
    <w:lvl w:ilvl="0">
      <w:start w:val="1"/>
      <w:numFmt w:val="decimal"/>
      <w:pStyle w:val="Antrat1"/>
      <w:suff w:val="space"/>
      <w:lvlText w:val="%1."/>
      <w:lvlJc w:val="left"/>
      <w:pPr>
        <w:ind w:left="1152" w:hanging="432"/>
      </w:pPr>
    </w:lvl>
    <w:lvl w:ilvl="1">
      <w:start w:val="1"/>
      <w:numFmt w:val="decimal"/>
      <w:pStyle w:val="Antrat2"/>
      <w:suff w:val="space"/>
      <w:lvlText w:val="%1.%2."/>
      <w:lvlJc w:val="left"/>
      <w:pPr>
        <w:ind w:left="180" w:firstLine="720"/>
      </w:pPr>
      <w:rPr>
        <w:b w:val="0"/>
        <w:i w:val="0"/>
        <w:strike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294" w:firstLine="720"/>
      </w:pPr>
    </w:lvl>
    <w:lvl w:ilvl="3">
      <w:start w:val="1"/>
      <w:numFmt w:val="decimal"/>
      <w:pStyle w:val="Antrat4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pStyle w:val="Antrat6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3" w15:restartNumberingAfterBreak="0">
    <w:nsid w:val="79CB3FDA"/>
    <w:multiLevelType w:val="hybridMultilevel"/>
    <w:tmpl w:val="C4CE8BBA"/>
    <w:lvl w:ilvl="0" w:tplc="211C8C80">
      <w:start w:val="1"/>
      <w:numFmt w:val="decimal"/>
      <w:lvlText w:val="%1."/>
      <w:lvlJc w:val="left"/>
      <w:pPr>
        <w:ind w:left="360" w:firstLine="0"/>
      </w:pPr>
      <w:rPr>
        <w:rFonts w:hint="default"/>
        <w:b w:val="0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560E09"/>
    <w:multiLevelType w:val="multilevel"/>
    <w:tmpl w:val="756E98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2299932">
    <w:abstractNumId w:val="32"/>
  </w:num>
  <w:num w:numId="2" w16cid:durableId="1489248869">
    <w:abstractNumId w:val="16"/>
  </w:num>
  <w:num w:numId="3" w16cid:durableId="707223580">
    <w:abstractNumId w:val="19"/>
  </w:num>
  <w:num w:numId="4" w16cid:durableId="1525902372">
    <w:abstractNumId w:val="31"/>
  </w:num>
  <w:num w:numId="5" w16cid:durableId="2045207240">
    <w:abstractNumId w:val="21"/>
  </w:num>
  <w:num w:numId="6" w16cid:durableId="1392578034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79927016">
    <w:abstractNumId w:val="30"/>
  </w:num>
  <w:num w:numId="8" w16cid:durableId="1834880016">
    <w:abstractNumId w:val="12"/>
  </w:num>
  <w:num w:numId="9" w16cid:durableId="1996299941">
    <w:abstractNumId w:val="11"/>
    <w:lvlOverride w:ilvl="0">
      <w:lvl w:ilvl="0">
        <w:start w:val="1"/>
        <w:numFmt w:val="upperRoman"/>
        <w:pStyle w:val="Antratslygos"/>
        <w:lvlText w:val="%1."/>
        <w:lvlJc w:val="left"/>
        <w:pPr>
          <w:ind w:left="567" w:hanging="567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firstLine="567"/>
        </w:pPr>
        <w:rPr>
          <w:rFonts w:cs="Times New Roman" w:hint="default"/>
          <w:b w:val="0"/>
          <w:i w:val="0"/>
          <w:color w:val="auto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firstLine="567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firstLine="567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567"/>
          </w:tabs>
          <w:ind w:firstLine="567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firstLine="567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firstLine="567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3969"/>
          </w:tabs>
          <w:ind w:firstLine="567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firstLine="567"/>
        </w:pPr>
        <w:rPr>
          <w:rFonts w:cs="Times New Roman" w:hint="default"/>
        </w:rPr>
      </w:lvl>
    </w:lvlOverride>
  </w:num>
  <w:num w:numId="10" w16cid:durableId="1292783953">
    <w:abstractNumId w:val="6"/>
  </w:num>
  <w:num w:numId="11" w16cid:durableId="1683581988">
    <w:abstractNumId w:val="13"/>
  </w:num>
  <w:num w:numId="12" w16cid:durableId="1879589898">
    <w:abstractNumId w:val="7"/>
  </w:num>
  <w:num w:numId="13" w16cid:durableId="2066752244">
    <w:abstractNumId w:val="24"/>
  </w:num>
  <w:num w:numId="14" w16cid:durableId="464005890">
    <w:abstractNumId w:val="14"/>
  </w:num>
  <w:num w:numId="15" w16cid:durableId="721636361">
    <w:abstractNumId w:val="9"/>
  </w:num>
  <w:num w:numId="16" w16cid:durableId="1007631974">
    <w:abstractNumId w:val="22"/>
  </w:num>
  <w:num w:numId="17" w16cid:durableId="2145658612">
    <w:abstractNumId w:val="28"/>
  </w:num>
  <w:num w:numId="18" w16cid:durableId="340863173">
    <w:abstractNumId w:val="23"/>
  </w:num>
  <w:num w:numId="19" w16cid:durableId="1328749470">
    <w:abstractNumId w:val="26"/>
  </w:num>
  <w:num w:numId="20" w16cid:durableId="625545727">
    <w:abstractNumId w:val="3"/>
  </w:num>
  <w:num w:numId="21" w16cid:durableId="89593452">
    <w:abstractNumId w:val="18"/>
  </w:num>
  <w:num w:numId="22" w16cid:durableId="1546484938">
    <w:abstractNumId w:val="20"/>
  </w:num>
  <w:num w:numId="23" w16cid:durableId="863905636">
    <w:abstractNumId w:val="34"/>
  </w:num>
  <w:num w:numId="24" w16cid:durableId="1552613847">
    <w:abstractNumId w:val="17"/>
  </w:num>
  <w:num w:numId="25" w16cid:durableId="1160776919">
    <w:abstractNumId w:val="25"/>
  </w:num>
  <w:num w:numId="26" w16cid:durableId="1337266976">
    <w:abstractNumId w:val="10"/>
  </w:num>
  <w:num w:numId="27" w16cid:durableId="1763141120">
    <w:abstractNumId w:val="27"/>
  </w:num>
  <w:num w:numId="28" w16cid:durableId="1658143888">
    <w:abstractNumId w:val="15"/>
  </w:num>
  <w:num w:numId="29" w16cid:durableId="204567313">
    <w:abstractNumId w:val="33"/>
  </w:num>
  <w:num w:numId="30" w16cid:durableId="751044696">
    <w:abstractNumId w:val="8"/>
  </w:num>
  <w:num w:numId="31" w16cid:durableId="929436205">
    <w:abstractNumId w:val="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9D6"/>
    <w:rsid w:val="000018C1"/>
    <w:rsid w:val="000031EC"/>
    <w:rsid w:val="0000469D"/>
    <w:rsid w:val="00005F81"/>
    <w:rsid w:val="000071A1"/>
    <w:rsid w:val="000126DD"/>
    <w:rsid w:val="00013AC1"/>
    <w:rsid w:val="0001456A"/>
    <w:rsid w:val="000148A5"/>
    <w:rsid w:val="000150F7"/>
    <w:rsid w:val="000154FD"/>
    <w:rsid w:val="00015F68"/>
    <w:rsid w:val="00016EDB"/>
    <w:rsid w:val="00016FE3"/>
    <w:rsid w:val="00017095"/>
    <w:rsid w:val="00022ED8"/>
    <w:rsid w:val="00024B26"/>
    <w:rsid w:val="0002517F"/>
    <w:rsid w:val="000257E3"/>
    <w:rsid w:val="00026BE0"/>
    <w:rsid w:val="000319BA"/>
    <w:rsid w:val="000356ED"/>
    <w:rsid w:val="00040222"/>
    <w:rsid w:val="00041E18"/>
    <w:rsid w:val="0004337A"/>
    <w:rsid w:val="0004512E"/>
    <w:rsid w:val="00046B0B"/>
    <w:rsid w:val="00050B00"/>
    <w:rsid w:val="00053CB5"/>
    <w:rsid w:val="000562E5"/>
    <w:rsid w:val="0006033B"/>
    <w:rsid w:val="00061763"/>
    <w:rsid w:val="00061B6E"/>
    <w:rsid w:val="00063075"/>
    <w:rsid w:val="00063C2D"/>
    <w:rsid w:val="00063F09"/>
    <w:rsid w:val="00064936"/>
    <w:rsid w:val="000655CB"/>
    <w:rsid w:val="00065D9A"/>
    <w:rsid w:val="000709BA"/>
    <w:rsid w:val="00072055"/>
    <w:rsid w:val="00072B5A"/>
    <w:rsid w:val="00073C3F"/>
    <w:rsid w:val="000744F7"/>
    <w:rsid w:val="00075DF7"/>
    <w:rsid w:val="0007723D"/>
    <w:rsid w:val="0008198C"/>
    <w:rsid w:val="00082051"/>
    <w:rsid w:val="000845F0"/>
    <w:rsid w:val="00084D81"/>
    <w:rsid w:val="000850D5"/>
    <w:rsid w:val="000862E7"/>
    <w:rsid w:val="00087D70"/>
    <w:rsid w:val="000A08C4"/>
    <w:rsid w:val="000A1D96"/>
    <w:rsid w:val="000A406B"/>
    <w:rsid w:val="000A7879"/>
    <w:rsid w:val="000A7CF6"/>
    <w:rsid w:val="000B081D"/>
    <w:rsid w:val="000B1038"/>
    <w:rsid w:val="000B2F5A"/>
    <w:rsid w:val="000B45D7"/>
    <w:rsid w:val="000B469E"/>
    <w:rsid w:val="000B48D7"/>
    <w:rsid w:val="000C0F84"/>
    <w:rsid w:val="000C4697"/>
    <w:rsid w:val="000C48D3"/>
    <w:rsid w:val="000C6CC5"/>
    <w:rsid w:val="000C701D"/>
    <w:rsid w:val="000D0ED3"/>
    <w:rsid w:val="000D1BDC"/>
    <w:rsid w:val="000D4817"/>
    <w:rsid w:val="000D4C84"/>
    <w:rsid w:val="000D5E10"/>
    <w:rsid w:val="000D5FD2"/>
    <w:rsid w:val="000D6F07"/>
    <w:rsid w:val="000E227D"/>
    <w:rsid w:val="000E35DC"/>
    <w:rsid w:val="000E40CC"/>
    <w:rsid w:val="000E4F5A"/>
    <w:rsid w:val="000E64CA"/>
    <w:rsid w:val="000F318F"/>
    <w:rsid w:val="000F62B2"/>
    <w:rsid w:val="000F6AD9"/>
    <w:rsid w:val="000F6F59"/>
    <w:rsid w:val="000F761F"/>
    <w:rsid w:val="000F7C3B"/>
    <w:rsid w:val="000F7EAF"/>
    <w:rsid w:val="00100320"/>
    <w:rsid w:val="0010133B"/>
    <w:rsid w:val="00102BD9"/>
    <w:rsid w:val="00103247"/>
    <w:rsid w:val="00105B35"/>
    <w:rsid w:val="00106C42"/>
    <w:rsid w:val="00107744"/>
    <w:rsid w:val="00107B6C"/>
    <w:rsid w:val="00111D17"/>
    <w:rsid w:val="00113E00"/>
    <w:rsid w:val="001224CD"/>
    <w:rsid w:val="001247C2"/>
    <w:rsid w:val="001251CA"/>
    <w:rsid w:val="00132140"/>
    <w:rsid w:val="00133C66"/>
    <w:rsid w:val="00133D42"/>
    <w:rsid w:val="00134888"/>
    <w:rsid w:val="00134C35"/>
    <w:rsid w:val="00136F1B"/>
    <w:rsid w:val="00140DA4"/>
    <w:rsid w:val="0014343C"/>
    <w:rsid w:val="00145508"/>
    <w:rsid w:val="00145F9E"/>
    <w:rsid w:val="00147538"/>
    <w:rsid w:val="00150263"/>
    <w:rsid w:val="001509E1"/>
    <w:rsid w:val="00151B53"/>
    <w:rsid w:val="0015275B"/>
    <w:rsid w:val="0015593A"/>
    <w:rsid w:val="00155B22"/>
    <w:rsid w:val="00160F8A"/>
    <w:rsid w:val="00163C82"/>
    <w:rsid w:val="00163D20"/>
    <w:rsid w:val="00164906"/>
    <w:rsid w:val="00166FF7"/>
    <w:rsid w:val="00170E2F"/>
    <w:rsid w:val="00172C5C"/>
    <w:rsid w:val="001733A8"/>
    <w:rsid w:val="00174768"/>
    <w:rsid w:val="001751D7"/>
    <w:rsid w:val="001751EB"/>
    <w:rsid w:val="00177176"/>
    <w:rsid w:val="0018089D"/>
    <w:rsid w:val="00182125"/>
    <w:rsid w:val="001834B5"/>
    <w:rsid w:val="00185359"/>
    <w:rsid w:val="001862DD"/>
    <w:rsid w:val="00187C9A"/>
    <w:rsid w:val="00187DCF"/>
    <w:rsid w:val="001902A4"/>
    <w:rsid w:val="001925CE"/>
    <w:rsid w:val="00197594"/>
    <w:rsid w:val="0019795E"/>
    <w:rsid w:val="001A024B"/>
    <w:rsid w:val="001A0ECE"/>
    <w:rsid w:val="001A309D"/>
    <w:rsid w:val="001A40D0"/>
    <w:rsid w:val="001A40DD"/>
    <w:rsid w:val="001A5C6A"/>
    <w:rsid w:val="001A5D8D"/>
    <w:rsid w:val="001A7E97"/>
    <w:rsid w:val="001B0203"/>
    <w:rsid w:val="001B0409"/>
    <w:rsid w:val="001B159E"/>
    <w:rsid w:val="001B203C"/>
    <w:rsid w:val="001B28CA"/>
    <w:rsid w:val="001B2CC7"/>
    <w:rsid w:val="001B3B16"/>
    <w:rsid w:val="001B77C2"/>
    <w:rsid w:val="001D11E7"/>
    <w:rsid w:val="001D2A52"/>
    <w:rsid w:val="001D384C"/>
    <w:rsid w:val="001D414D"/>
    <w:rsid w:val="001D457B"/>
    <w:rsid w:val="001D7B12"/>
    <w:rsid w:val="001D7C26"/>
    <w:rsid w:val="001E062C"/>
    <w:rsid w:val="001E0657"/>
    <w:rsid w:val="001E28A1"/>
    <w:rsid w:val="001E2AA3"/>
    <w:rsid w:val="001E32FB"/>
    <w:rsid w:val="001E4A75"/>
    <w:rsid w:val="001F1813"/>
    <w:rsid w:val="001F32FC"/>
    <w:rsid w:val="001F3DD3"/>
    <w:rsid w:val="001F670C"/>
    <w:rsid w:val="001F77CE"/>
    <w:rsid w:val="00203C31"/>
    <w:rsid w:val="002042BD"/>
    <w:rsid w:val="0021021F"/>
    <w:rsid w:val="002115DA"/>
    <w:rsid w:val="00213CE4"/>
    <w:rsid w:val="00214D63"/>
    <w:rsid w:val="00215C63"/>
    <w:rsid w:val="00217C62"/>
    <w:rsid w:val="00220D79"/>
    <w:rsid w:val="00221FF0"/>
    <w:rsid w:val="00222049"/>
    <w:rsid w:val="002239A8"/>
    <w:rsid w:val="00223F35"/>
    <w:rsid w:val="00224FD6"/>
    <w:rsid w:val="00227825"/>
    <w:rsid w:val="00230E6B"/>
    <w:rsid w:val="00234D63"/>
    <w:rsid w:val="00234DBB"/>
    <w:rsid w:val="00236DFE"/>
    <w:rsid w:val="00240236"/>
    <w:rsid w:val="00240726"/>
    <w:rsid w:val="0024132E"/>
    <w:rsid w:val="00241B75"/>
    <w:rsid w:val="0024226F"/>
    <w:rsid w:val="002438F7"/>
    <w:rsid w:val="002451AC"/>
    <w:rsid w:val="00245C13"/>
    <w:rsid w:val="00246558"/>
    <w:rsid w:val="0024702B"/>
    <w:rsid w:val="00251C6D"/>
    <w:rsid w:val="002534A0"/>
    <w:rsid w:val="00253628"/>
    <w:rsid w:val="00253694"/>
    <w:rsid w:val="0025556A"/>
    <w:rsid w:val="00255A3B"/>
    <w:rsid w:val="002561B9"/>
    <w:rsid w:val="002563BD"/>
    <w:rsid w:val="00260E1B"/>
    <w:rsid w:val="0026398E"/>
    <w:rsid w:val="00264852"/>
    <w:rsid w:val="00264D86"/>
    <w:rsid w:val="002650CF"/>
    <w:rsid w:val="002653E4"/>
    <w:rsid w:val="00270D49"/>
    <w:rsid w:val="00271705"/>
    <w:rsid w:val="00271E3B"/>
    <w:rsid w:val="00272EC1"/>
    <w:rsid w:val="002739AB"/>
    <w:rsid w:val="00275B75"/>
    <w:rsid w:val="00275DD7"/>
    <w:rsid w:val="00277B92"/>
    <w:rsid w:val="00280645"/>
    <w:rsid w:val="00285155"/>
    <w:rsid w:val="00285516"/>
    <w:rsid w:val="00290625"/>
    <w:rsid w:val="002908F9"/>
    <w:rsid w:val="00290C16"/>
    <w:rsid w:val="00291850"/>
    <w:rsid w:val="0029322B"/>
    <w:rsid w:val="002932DC"/>
    <w:rsid w:val="00294E5F"/>
    <w:rsid w:val="002979D8"/>
    <w:rsid w:val="002A19AA"/>
    <w:rsid w:val="002A3F47"/>
    <w:rsid w:val="002A5208"/>
    <w:rsid w:val="002A6571"/>
    <w:rsid w:val="002A744F"/>
    <w:rsid w:val="002B36D2"/>
    <w:rsid w:val="002B50B8"/>
    <w:rsid w:val="002B600D"/>
    <w:rsid w:val="002B6C49"/>
    <w:rsid w:val="002B79D7"/>
    <w:rsid w:val="002C0F3C"/>
    <w:rsid w:val="002C1EA3"/>
    <w:rsid w:val="002C2C71"/>
    <w:rsid w:val="002C4E2F"/>
    <w:rsid w:val="002C6E49"/>
    <w:rsid w:val="002D060F"/>
    <w:rsid w:val="002D1DB7"/>
    <w:rsid w:val="002D2E6B"/>
    <w:rsid w:val="002D3620"/>
    <w:rsid w:val="002D40D8"/>
    <w:rsid w:val="002D40DF"/>
    <w:rsid w:val="002D4546"/>
    <w:rsid w:val="002D48BD"/>
    <w:rsid w:val="002D6A2E"/>
    <w:rsid w:val="002E3EA7"/>
    <w:rsid w:val="002E47A7"/>
    <w:rsid w:val="002E4EFA"/>
    <w:rsid w:val="002E5E1A"/>
    <w:rsid w:val="002E725A"/>
    <w:rsid w:val="002E7C59"/>
    <w:rsid w:val="002F1372"/>
    <w:rsid w:val="002F2AC1"/>
    <w:rsid w:val="002F6129"/>
    <w:rsid w:val="002F6B93"/>
    <w:rsid w:val="002F73D6"/>
    <w:rsid w:val="003012FA"/>
    <w:rsid w:val="003018EC"/>
    <w:rsid w:val="00303476"/>
    <w:rsid w:val="0030580B"/>
    <w:rsid w:val="00306AE0"/>
    <w:rsid w:val="00306C20"/>
    <w:rsid w:val="00307B0C"/>
    <w:rsid w:val="00310E61"/>
    <w:rsid w:val="0031161D"/>
    <w:rsid w:val="0031248D"/>
    <w:rsid w:val="00312904"/>
    <w:rsid w:val="0031352B"/>
    <w:rsid w:val="00316B7C"/>
    <w:rsid w:val="00317BDE"/>
    <w:rsid w:val="00321CE4"/>
    <w:rsid w:val="003223A7"/>
    <w:rsid w:val="003274EA"/>
    <w:rsid w:val="003303B5"/>
    <w:rsid w:val="00331B87"/>
    <w:rsid w:val="00332E94"/>
    <w:rsid w:val="0033434D"/>
    <w:rsid w:val="0033479E"/>
    <w:rsid w:val="00340436"/>
    <w:rsid w:val="003405A5"/>
    <w:rsid w:val="00342BEF"/>
    <w:rsid w:val="0034462C"/>
    <w:rsid w:val="00344AEA"/>
    <w:rsid w:val="00351842"/>
    <w:rsid w:val="00363004"/>
    <w:rsid w:val="003669C7"/>
    <w:rsid w:val="003674A6"/>
    <w:rsid w:val="00371660"/>
    <w:rsid w:val="00373743"/>
    <w:rsid w:val="003744E8"/>
    <w:rsid w:val="00376926"/>
    <w:rsid w:val="00376E21"/>
    <w:rsid w:val="003771F2"/>
    <w:rsid w:val="00384039"/>
    <w:rsid w:val="003851E5"/>
    <w:rsid w:val="003911FC"/>
    <w:rsid w:val="003913F8"/>
    <w:rsid w:val="00391940"/>
    <w:rsid w:val="00391B35"/>
    <w:rsid w:val="00391CFC"/>
    <w:rsid w:val="0039231B"/>
    <w:rsid w:val="00392E8C"/>
    <w:rsid w:val="00397161"/>
    <w:rsid w:val="003A0993"/>
    <w:rsid w:val="003A1A1C"/>
    <w:rsid w:val="003A391B"/>
    <w:rsid w:val="003A4972"/>
    <w:rsid w:val="003A58C6"/>
    <w:rsid w:val="003B015F"/>
    <w:rsid w:val="003B1AD0"/>
    <w:rsid w:val="003B1E71"/>
    <w:rsid w:val="003B232C"/>
    <w:rsid w:val="003B344A"/>
    <w:rsid w:val="003B464D"/>
    <w:rsid w:val="003B4DE7"/>
    <w:rsid w:val="003B5CAC"/>
    <w:rsid w:val="003C1513"/>
    <w:rsid w:val="003C4152"/>
    <w:rsid w:val="003C47AE"/>
    <w:rsid w:val="003C5A46"/>
    <w:rsid w:val="003C67A1"/>
    <w:rsid w:val="003D31A8"/>
    <w:rsid w:val="003D40EF"/>
    <w:rsid w:val="003D475E"/>
    <w:rsid w:val="003D48E9"/>
    <w:rsid w:val="003D508B"/>
    <w:rsid w:val="003D618B"/>
    <w:rsid w:val="003D6A28"/>
    <w:rsid w:val="003E1E5D"/>
    <w:rsid w:val="003E2C19"/>
    <w:rsid w:val="003E3277"/>
    <w:rsid w:val="003E3C07"/>
    <w:rsid w:val="003F1885"/>
    <w:rsid w:val="003F3637"/>
    <w:rsid w:val="003F55C8"/>
    <w:rsid w:val="003F6677"/>
    <w:rsid w:val="00400747"/>
    <w:rsid w:val="00400EFD"/>
    <w:rsid w:val="00403ED4"/>
    <w:rsid w:val="00404CC9"/>
    <w:rsid w:val="00405304"/>
    <w:rsid w:val="00405DD3"/>
    <w:rsid w:val="00407062"/>
    <w:rsid w:val="00407E7D"/>
    <w:rsid w:val="00411CA4"/>
    <w:rsid w:val="00412C70"/>
    <w:rsid w:val="00413D3D"/>
    <w:rsid w:val="0042078F"/>
    <w:rsid w:val="00421874"/>
    <w:rsid w:val="00423B60"/>
    <w:rsid w:val="004248D5"/>
    <w:rsid w:val="00425632"/>
    <w:rsid w:val="00426C93"/>
    <w:rsid w:val="00430AF7"/>
    <w:rsid w:val="00430C1D"/>
    <w:rsid w:val="004312C3"/>
    <w:rsid w:val="00431CA9"/>
    <w:rsid w:val="00433F76"/>
    <w:rsid w:val="00434A26"/>
    <w:rsid w:val="00434C5F"/>
    <w:rsid w:val="00435D1E"/>
    <w:rsid w:val="00436364"/>
    <w:rsid w:val="00436823"/>
    <w:rsid w:val="0043781F"/>
    <w:rsid w:val="004379AD"/>
    <w:rsid w:val="004419FA"/>
    <w:rsid w:val="00443216"/>
    <w:rsid w:val="0044420A"/>
    <w:rsid w:val="00447EED"/>
    <w:rsid w:val="00450013"/>
    <w:rsid w:val="0045038F"/>
    <w:rsid w:val="00450612"/>
    <w:rsid w:val="00450670"/>
    <w:rsid w:val="00451E92"/>
    <w:rsid w:val="00453888"/>
    <w:rsid w:val="00453A57"/>
    <w:rsid w:val="00454149"/>
    <w:rsid w:val="00456289"/>
    <w:rsid w:val="004575BF"/>
    <w:rsid w:val="00460942"/>
    <w:rsid w:val="00460F59"/>
    <w:rsid w:val="00461ADD"/>
    <w:rsid w:val="00464688"/>
    <w:rsid w:val="00465724"/>
    <w:rsid w:val="00471C42"/>
    <w:rsid w:val="004725AC"/>
    <w:rsid w:val="00472923"/>
    <w:rsid w:val="00475A87"/>
    <w:rsid w:val="00481099"/>
    <w:rsid w:val="004813A0"/>
    <w:rsid w:val="004844E1"/>
    <w:rsid w:val="00484B26"/>
    <w:rsid w:val="004864A1"/>
    <w:rsid w:val="00486EB6"/>
    <w:rsid w:val="004876F6"/>
    <w:rsid w:val="00487D38"/>
    <w:rsid w:val="00490040"/>
    <w:rsid w:val="00494078"/>
    <w:rsid w:val="00495C67"/>
    <w:rsid w:val="004A00BA"/>
    <w:rsid w:val="004A75AD"/>
    <w:rsid w:val="004B103D"/>
    <w:rsid w:val="004B12A2"/>
    <w:rsid w:val="004B1EEA"/>
    <w:rsid w:val="004B60D2"/>
    <w:rsid w:val="004C02AB"/>
    <w:rsid w:val="004C11E2"/>
    <w:rsid w:val="004C231C"/>
    <w:rsid w:val="004C4F55"/>
    <w:rsid w:val="004C6559"/>
    <w:rsid w:val="004C6F56"/>
    <w:rsid w:val="004C7EDD"/>
    <w:rsid w:val="004D2698"/>
    <w:rsid w:val="004D2B5C"/>
    <w:rsid w:val="004D3D99"/>
    <w:rsid w:val="004D5A0D"/>
    <w:rsid w:val="004D6BB2"/>
    <w:rsid w:val="004E07EF"/>
    <w:rsid w:val="004E18C9"/>
    <w:rsid w:val="004E49E4"/>
    <w:rsid w:val="004E7124"/>
    <w:rsid w:val="004E7F9B"/>
    <w:rsid w:val="004F2826"/>
    <w:rsid w:val="004F39BB"/>
    <w:rsid w:val="004F532F"/>
    <w:rsid w:val="004F68E4"/>
    <w:rsid w:val="004F6A96"/>
    <w:rsid w:val="004F7826"/>
    <w:rsid w:val="005010CA"/>
    <w:rsid w:val="005027FF"/>
    <w:rsid w:val="005040FA"/>
    <w:rsid w:val="005124D4"/>
    <w:rsid w:val="0051495F"/>
    <w:rsid w:val="00514A04"/>
    <w:rsid w:val="00517C7A"/>
    <w:rsid w:val="00520C77"/>
    <w:rsid w:val="00522C77"/>
    <w:rsid w:val="005239A8"/>
    <w:rsid w:val="00523A02"/>
    <w:rsid w:val="00525944"/>
    <w:rsid w:val="00525AAA"/>
    <w:rsid w:val="00525CA6"/>
    <w:rsid w:val="00527696"/>
    <w:rsid w:val="00532E69"/>
    <w:rsid w:val="0053394E"/>
    <w:rsid w:val="00535D71"/>
    <w:rsid w:val="0054003D"/>
    <w:rsid w:val="00540886"/>
    <w:rsid w:val="00541424"/>
    <w:rsid w:val="0054223D"/>
    <w:rsid w:val="00545D85"/>
    <w:rsid w:val="00545FE8"/>
    <w:rsid w:val="005517CE"/>
    <w:rsid w:val="00551D96"/>
    <w:rsid w:val="005525C6"/>
    <w:rsid w:val="0055524F"/>
    <w:rsid w:val="00556EF7"/>
    <w:rsid w:val="00557764"/>
    <w:rsid w:val="00560E6D"/>
    <w:rsid w:val="00561B92"/>
    <w:rsid w:val="00561E8E"/>
    <w:rsid w:val="0056409D"/>
    <w:rsid w:val="00564179"/>
    <w:rsid w:val="0056598C"/>
    <w:rsid w:val="00565EE9"/>
    <w:rsid w:val="005674D6"/>
    <w:rsid w:val="00567FF3"/>
    <w:rsid w:val="0057065E"/>
    <w:rsid w:val="005733A5"/>
    <w:rsid w:val="00575E89"/>
    <w:rsid w:val="00580AA5"/>
    <w:rsid w:val="005854F3"/>
    <w:rsid w:val="0058744E"/>
    <w:rsid w:val="00591273"/>
    <w:rsid w:val="00592E0C"/>
    <w:rsid w:val="00593C94"/>
    <w:rsid w:val="00593D19"/>
    <w:rsid w:val="00594FE2"/>
    <w:rsid w:val="005A04B7"/>
    <w:rsid w:val="005A07BA"/>
    <w:rsid w:val="005A12E3"/>
    <w:rsid w:val="005A2881"/>
    <w:rsid w:val="005A3C61"/>
    <w:rsid w:val="005A6C3A"/>
    <w:rsid w:val="005A7C3C"/>
    <w:rsid w:val="005B1550"/>
    <w:rsid w:val="005B28D6"/>
    <w:rsid w:val="005B3167"/>
    <w:rsid w:val="005B3383"/>
    <w:rsid w:val="005B3CB8"/>
    <w:rsid w:val="005B3E51"/>
    <w:rsid w:val="005B470E"/>
    <w:rsid w:val="005B5536"/>
    <w:rsid w:val="005B7F6A"/>
    <w:rsid w:val="005C3088"/>
    <w:rsid w:val="005C349D"/>
    <w:rsid w:val="005C61E9"/>
    <w:rsid w:val="005C7D2E"/>
    <w:rsid w:val="005D0359"/>
    <w:rsid w:val="005D03D7"/>
    <w:rsid w:val="005D170A"/>
    <w:rsid w:val="005D178A"/>
    <w:rsid w:val="005D67B4"/>
    <w:rsid w:val="005E10C3"/>
    <w:rsid w:val="005E16B8"/>
    <w:rsid w:val="005E344E"/>
    <w:rsid w:val="005E49E0"/>
    <w:rsid w:val="005F03D9"/>
    <w:rsid w:val="005F15A6"/>
    <w:rsid w:val="005F3172"/>
    <w:rsid w:val="005F3CE2"/>
    <w:rsid w:val="005F40C4"/>
    <w:rsid w:val="005F5E52"/>
    <w:rsid w:val="005F61F4"/>
    <w:rsid w:val="005F6DCF"/>
    <w:rsid w:val="005F6FBC"/>
    <w:rsid w:val="005F731D"/>
    <w:rsid w:val="005F758F"/>
    <w:rsid w:val="00600BC2"/>
    <w:rsid w:val="00600D56"/>
    <w:rsid w:val="006012E4"/>
    <w:rsid w:val="006021BB"/>
    <w:rsid w:val="00602221"/>
    <w:rsid w:val="00604846"/>
    <w:rsid w:val="00606FD5"/>
    <w:rsid w:val="00613E3C"/>
    <w:rsid w:val="0061574F"/>
    <w:rsid w:val="00616014"/>
    <w:rsid w:val="00616CA7"/>
    <w:rsid w:val="00616F56"/>
    <w:rsid w:val="00617CC1"/>
    <w:rsid w:val="00621D31"/>
    <w:rsid w:val="00621F5F"/>
    <w:rsid w:val="00627D0F"/>
    <w:rsid w:val="00627F79"/>
    <w:rsid w:val="00633500"/>
    <w:rsid w:val="006349D6"/>
    <w:rsid w:val="0063598F"/>
    <w:rsid w:val="006408C5"/>
    <w:rsid w:val="00640E95"/>
    <w:rsid w:val="0064131F"/>
    <w:rsid w:val="00641B04"/>
    <w:rsid w:val="00641E4C"/>
    <w:rsid w:val="00642C24"/>
    <w:rsid w:val="006439E3"/>
    <w:rsid w:val="00644A79"/>
    <w:rsid w:val="0065039B"/>
    <w:rsid w:val="00652B16"/>
    <w:rsid w:val="00654FD5"/>
    <w:rsid w:val="00660EEA"/>
    <w:rsid w:val="006626B7"/>
    <w:rsid w:val="00663C4F"/>
    <w:rsid w:val="00667306"/>
    <w:rsid w:val="00667C21"/>
    <w:rsid w:val="00667FCF"/>
    <w:rsid w:val="006718FB"/>
    <w:rsid w:val="00671FC9"/>
    <w:rsid w:val="00672499"/>
    <w:rsid w:val="00674104"/>
    <w:rsid w:val="00674588"/>
    <w:rsid w:val="00674D05"/>
    <w:rsid w:val="00675FA4"/>
    <w:rsid w:val="006831DA"/>
    <w:rsid w:val="00684C80"/>
    <w:rsid w:val="00684EFF"/>
    <w:rsid w:val="0068624D"/>
    <w:rsid w:val="006872AE"/>
    <w:rsid w:val="0069017F"/>
    <w:rsid w:val="00690645"/>
    <w:rsid w:val="00691DF9"/>
    <w:rsid w:val="006942CD"/>
    <w:rsid w:val="00695356"/>
    <w:rsid w:val="00695619"/>
    <w:rsid w:val="0069677A"/>
    <w:rsid w:val="006A0840"/>
    <w:rsid w:val="006A324B"/>
    <w:rsid w:val="006A35E8"/>
    <w:rsid w:val="006A3E9E"/>
    <w:rsid w:val="006A6FF3"/>
    <w:rsid w:val="006B09F2"/>
    <w:rsid w:val="006B1239"/>
    <w:rsid w:val="006B22F6"/>
    <w:rsid w:val="006B22FD"/>
    <w:rsid w:val="006B3ADA"/>
    <w:rsid w:val="006B4320"/>
    <w:rsid w:val="006B46CA"/>
    <w:rsid w:val="006B5A4D"/>
    <w:rsid w:val="006B5E6A"/>
    <w:rsid w:val="006C0F79"/>
    <w:rsid w:val="006C22FD"/>
    <w:rsid w:val="006C2EE2"/>
    <w:rsid w:val="006C4E28"/>
    <w:rsid w:val="006C52DB"/>
    <w:rsid w:val="006C5F4E"/>
    <w:rsid w:val="006D3EB1"/>
    <w:rsid w:val="006D4154"/>
    <w:rsid w:val="006D4ABC"/>
    <w:rsid w:val="006E01C0"/>
    <w:rsid w:val="006E29C1"/>
    <w:rsid w:val="006E55F9"/>
    <w:rsid w:val="006E7DDD"/>
    <w:rsid w:val="006F0912"/>
    <w:rsid w:val="006F1D5C"/>
    <w:rsid w:val="006F4A1F"/>
    <w:rsid w:val="006F5B87"/>
    <w:rsid w:val="006F6275"/>
    <w:rsid w:val="006F6C2F"/>
    <w:rsid w:val="007000E5"/>
    <w:rsid w:val="00701661"/>
    <w:rsid w:val="00701808"/>
    <w:rsid w:val="00702B34"/>
    <w:rsid w:val="00703C24"/>
    <w:rsid w:val="0070456F"/>
    <w:rsid w:val="00707171"/>
    <w:rsid w:val="007113F4"/>
    <w:rsid w:val="00713D26"/>
    <w:rsid w:val="00716461"/>
    <w:rsid w:val="00716A75"/>
    <w:rsid w:val="00717487"/>
    <w:rsid w:val="00722568"/>
    <w:rsid w:val="007225C2"/>
    <w:rsid w:val="007229B8"/>
    <w:rsid w:val="0072398C"/>
    <w:rsid w:val="007240B8"/>
    <w:rsid w:val="00724D98"/>
    <w:rsid w:val="00734B6E"/>
    <w:rsid w:val="0074154E"/>
    <w:rsid w:val="007418A6"/>
    <w:rsid w:val="007418C3"/>
    <w:rsid w:val="00744F0F"/>
    <w:rsid w:val="007451AF"/>
    <w:rsid w:val="00745209"/>
    <w:rsid w:val="00750253"/>
    <w:rsid w:val="007517DE"/>
    <w:rsid w:val="00753A45"/>
    <w:rsid w:val="00755D54"/>
    <w:rsid w:val="00757BA0"/>
    <w:rsid w:val="0076096D"/>
    <w:rsid w:val="00764303"/>
    <w:rsid w:val="0076660E"/>
    <w:rsid w:val="00767A28"/>
    <w:rsid w:val="00767F0C"/>
    <w:rsid w:val="00770CCD"/>
    <w:rsid w:val="00771870"/>
    <w:rsid w:val="007766C7"/>
    <w:rsid w:val="007778F8"/>
    <w:rsid w:val="00781D2C"/>
    <w:rsid w:val="00786B2A"/>
    <w:rsid w:val="00787D70"/>
    <w:rsid w:val="00790267"/>
    <w:rsid w:val="00790EA9"/>
    <w:rsid w:val="0079343E"/>
    <w:rsid w:val="00796C3C"/>
    <w:rsid w:val="007A27A1"/>
    <w:rsid w:val="007A7DC7"/>
    <w:rsid w:val="007B34A7"/>
    <w:rsid w:val="007B4963"/>
    <w:rsid w:val="007B5043"/>
    <w:rsid w:val="007C062C"/>
    <w:rsid w:val="007C1782"/>
    <w:rsid w:val="007C1BDE"/>
    <w:rsid w:val="007C2635"/>
    <w:rsid w:val="007C290E"/>
    <w:rsid w:val="007C3254"/>
    <w:rsid w:val="007C4881"/>
    <w:rsid w:val="007C5736"/>
    <w:rsid w:val="007C5FF0"/>
    <w:rsid w:val="007D07FC"/>
    <w:rsid w:val="007D34B2"/>
    <w:rsid w:val="007D34FA"/>
    <w:rsid w:val="007D6310"/>
    <w:rsid w:val="007D7D36"/>
    <w:rsid w:val="007E1C44"/>
    <w:rsid w:val="007E1EB9"/>
    <w:rsid w:val="007E2367"/>
    <w:rsid w:val="007E2438"/>
    <w:rsid w:val="007E4A70"/>
    <w:rsid w:val="007E566A"/>
    <w:rsid w:val="007E5C23"/>
    <w:rsid w:val="007E5E8B"/>
    <w:rsid w:val="007E7334"/>
    <w:rsid w:val="007E7581"/>
    <w:rsid w:val="007F082D"/>
    <w:rsid w:val="007F1ED8"/>
    <w:rsid w:val="007F1F2A"/>
    <w:rsid w:val="007F4245"/>
    <w:rsid w:val="007F4FAE"/>
    <w:rsid w:val="007F55D7"/>
    <w:rsid w:val="007F5BF7"/>
    <w:rsid w:val="007F5CCB"/>
    <w:rsid w:val="0080110D"/>
    <w:rsid w:val="008014A2"/>
    <w:rsid w:val="00802CD7"/>
    <w:rsid w:val="00803661"/>
    <w:rsid w:val="00804464"/>
    <w:rsid w:val="00804C72"/>
    <w:rsid w:val="0080599D"/>
    <w:rsid w:val="0080686F"/>
    <w:rsid w:val="008136F7"/>
    <w:rsid w:val="00816C68"/>
    <w:rsid w:val="00817EEA"/>
    <w:rsid w:val="008207EF"/>
    <w:rsid w:val="00820CB8"/>
    <w:rsid w:val="00822A12"/>
    <w:rsid w:val="00824532"/>
    <w:rsid w:val="008249BB"/>
    <w:rsid w:val="008250CC"/>
    <w:rsid w:val="00826006"/>
    <w:rsid w:val="00826FA6"/>
    <w:rsid w:val="00830406"/>
    <w:rsid w:val="00832613"/>
    <w:rsid w:val="008331DB"/>
    <w:rsid w:val="008333FB"/>
    <w:rsid w:val="00836B14"/>
    <w:rsid w:val="00840CE3"/>
    <w:rsid w:val="00842FD9"/>
    <w:rsid w:val="008461E0"/>
    <w:rsid w:val="00846896"/>
    <w:rsid w:val="00847691"/>
    <w:rsid w:val="00847971"/>
    <w:rsid w:val="00847D26"/>
    <w:rsid w:val="00852631"/>
    <w:rsid w:val="00852702"/>
    <w:rsid w:val="00855BF2"/>
    <w:rsid w:val="008562CD"/>
    <w:rsid w:val="00857AD9"/>
    <w:rsid w:val="00860682"/>
    <w:rsid w:val="00860CC3"/>
    <w:rsid w:val="00861327"/>
    <w:rsid w:val="00862A71"/>
    <w:rsid w:val="0086339E"/>
    <w:rsid w:val="0086366E"/>
    <w:rsid w:val="008656FD"/>
    <w:rsid w:val="00866B98"/>
    <w:rsid w:val="0086774B"/>
    <w:rsid w:val="00871D67"/>
    <w:rsid w:val="0087491B"/>
    <w:rsid w:val="00877C4C"/>
    <w:rsid w:val="00880D37"/>
    <w:rsid w:val="008835CA"/>
    <w:rsid w:val="008874D2"/>
    <w:rsid w:val="00890DB3"/>
    <w:rsid w:val="0089145A"/>
    <w:rsid w:val="00891C3B"/>
    <w:rsid w:val="0089207A"/>
    <w:rsid w:val="00892729"/>
    <w:rsid w:val="00893236"/>
    <w:rsid w:val="00893E65"/>
    <w:rsid w:val="008969F9"/>
    <w:rsid w:val="00897AED"/>
    <w:rsid w:val="008A0A02"/>
    <w:rsid w:val="008A4C79"/>
    <w:rsid w:val="008A7F0C"/>
    <w:rsid w:val="008B355B"/>
    <w:rsid w:val="008B4B04"/>
    <w:rsid w:val="008B6A8C"/>
    <w:rsid w:val="008B6CB8"/>
    <w:rsid w:val="008C262B"/>
    <w:rsid w:val="008C5BB6"/>
    <w:rsid w:val="008C5BF0"/>
    <w:rsid w:val="008C74A4"/>
    <w:rsid w:val="008C77B0"/>
    <w:rsid w:val="008C78A7"/>
    <w:rsid w:val="008D0B9A"/>
    <w:rsid w:val="008D133A"/>
    <w:rsid w:val="008D2E4D"/>
    <w:rsid w:val="008D3333"/>
    <w:rsid w:val="008D36DB"/>
    <w:rsid w:val="008D4394"/>
    <w:rsid w:val="008D496E"/>
    <w:rsid w:val="008D57DE"/>
    <w:rsid w:val="008D695D"/>
    <w:rsid w:val="008E102C"/>
    <w:rsid w:val="008E107A"/>
    <w:rsid w:val="008E123D"/>
    <w:rsid w:val="008E1B52"/>
    <w:rsid w:val="008E44F0"/>
    <w:rsid w:val="008E463E"/>
    <w:rsid w:val="008E4913"/>
    <w:rsid w:val="008E53DF"/>
    <w:rsid w:val="008F1E7A"/>
    <w:rsid w:val="008F31F2"/>
    <w:rsid w:val="008F66C7"/>
    <w:rsid w:val="008F7FC6"/>
    <w:rsid w:val="00900BAA"/>
    <w:rsid w:val="00901669"/>
    <w:rsid w:val="00906091"/>
    <w:rsid w:val="00906C10"/>
    <w:rsid w:val="00906FA5"/>
    <w:rsid w:val="00907AD1"/>
    <w:rsid w:val="00910CD5"/>
    <w:rsid w:val="009119D6"/>
    <w:rsid w:val="00911A74"/>
    <w:rsid w:val="00912D86"/>
    <w:rsid w:val="009133D9"/>
    <w:rsid w:val="00914D08"/>
    <w:rsid w:val="00914F6F"/>
    <w:rsid w:val="00915FA9"/>
    <w:rsid w:val="009161FC"/>
    <w:rsid w:val="0092072A"/>
    <w:rsid w:val="00920982"/>
    <w:rsid w:val="00920F64"/>
    <w:rsid w:val="009278EC"/>
    <w:rsid w:val="009315EA"/>
    <w:rsid w:val="00932B14"/>
    <w:rsid w:val="00933728"/>
    <w:rsid w:val="00934B5D"/>
    <w:rsid w:val="00935F06"/>
    <w:rsid w:val="00940D24"/>
    <w:rsid w:val="009411E4"/>
    <w:rsid w:val="00941A59"/>
    <w:rsid w:val="00942B95"/>
    <w:rsid w:val="009431D9"/>
    <w:rsid w:val="00944621"/>
    <w:rsid w:val="00944866"/>
    <w:rsid w:val="00944E89"/>
    <w:rsid w:val="00946DC1"/>
    <w:rsid w:val="009472D4"/>
    <w:rsid w:val="009502F1"/>
    <w:rsid w:val="009539EF"/>
    <w:rsid w:val="00957EEF"/>
    <w:rsid w:val="00965B36"/>
    <w:rsid w:val="009670AD"/>
    <w:rsid w:val="0097006C"/>
    <w:rsid w:val="00970CCA"/>
    <w:rsid w:val="00971825"/>
    <w:rsid w:val="00974000"/>
    <w:rsid w:val="0097436F"/>
    <w:rsid w:val="00974556"/>
    <w:rsid w:val="00975F99"/>
    <w:rsid w:val="00976067"/>
    <w:rsid w:val="00981536"/>
    <w:rsid w:val="00981CBA"/>
    <w:rsid w:val="00982D69"/>
    <w:rsid w:val="00983617"/>
    <w:rsid w:val="00986D07"/>
    <w:rsid w:val="00986F6B"/>
    <w:rsid w:val="009870C0"/>
    <w:rsid w:val="00987BFD"/>
    <w:rsid w:val="009909EA"/>
    <w:rsid w:val="009930ED"/>
    <w:rsid w:val="00993950"/>
    <w:rsid w:val="009942C2"/>
    <w:rsid w:val="00996023"/>
    <w:rsid w:val="00996CDD"/>
    <w:rsid w:val="009A045D"/>
    <w:rsid w:val="009A133E"/>
    <w:rsid w:val="009A26F1"/>
    <w:rsid w:val="009A2DD7"/>
    <w:rsid w:val="009A4E52"/>
    <w:rsid w:val="009A4FA3"/>
    <w:rsid w:val="009A55A3"/>
    <w:rsid w:val="009A60C2"/>
    <w:rsid w:val="009A62C7"/>
    <w:rsid w:val="009B19F6"/>
    <w:rsid w:val="009B2396"/>
    <w:rsid w:val="009B2532"/>
    <w:rsid w:val="009B2C49"/>
    <w:rsid w:val="009B38E8"/>
    <w:rsid w:val="009B5DD9"/>
    <w:rsid w:val="009B665B"/>
    <w:rsid w:val="009C1BCB"/>
    <w:rsid w:val="009C1F83"/>
    <w:rsid w:val="009C3537"/>
    <w:rsid w:val="009C38A0"/>
    <w:rsid w:val="009C5C66"/>
    <w:rsid w:val="009C72C8"/>
    <w:rsid w:val="009D0E99"/>
    <w:rsid w:val="009D553F"/>
    <w:rsid w:val="009D59A3"/>
    <w:rsid w:val="009D7153"/>
    <w:rsid w:val="009D7DFD"/>
    <w:rsid w:val="009E0152"/>
    <w:rsid w:val="009E60AC"/>
    <w:rsid w:val="009E6C14"/>
    <w:rsid w:val="009E7382"/>
    <w:rsid w:val="009F0567"/>
    <w:rsid w:val="009F05C3"/>
    <w:rsid w:val="009F102F"/>
    <w:rsid w:val="009F1395"/>
    <w:rsid w:val="009F31BF"/>
    <w:rsid w:val="009F420F"/>
    <w:rsid w:val="009F70AB"/>
    <w:rsid w:val="009F75D0"/>
    <w:rsid w:val="009F785D"/>
    <w:rsid w:val="00A006A7"/>
    <w:rsid w:val="00A00D4F"/>
    <w:rsid w:val="00A020B1"/>
    <w:rsid w:val="00A030E8"/>
    <w:rsid w:val="00A033DB"/>
    <w:rsid w:val="00A10721"/>
    <w:rsid w:val="00A20BF6"/>
    <w:rsid w:val="00A214D2"/>
    <w:rsid w:val="00A228CB"/>
    <w:rsid w:val="00A22B20"/>
    <w:rsid w:val="00A23904"/>
    <w:rsid w:val="00A265AC"/>
    <w:rsid w:val="00A30876"/>
    <w:rsid w:val="00A311CF"/>
    <w:rsid w:val="00A34289"/>
    <w:rsid w:val="00A34FDD"/>
    <w:rsid w:val="00A351DB"/>
    <w:rsid w:val="00A362E5"/>
    <w:rsid w:val="00A3664F"/>
    <w:rsid w:val="00A36A7F"/>
    <w:rsid w:val="00A403AC"/>
    <w:rsid w:val="00A448F8"/>
    <w:rsid w:val="00A46EBB"/>
    <w:rsid w:val="00A47789"/>
    <w:rsid w:val="00A47ABB"/>
    <w:rsid w:val="00A47D48"/>
    <w:rsid w:val="00A5009C"/>
    <w:rsid w:val="00A54643"/>
    <w:rsid w:val="00A56B26"/>
    <w:rsid w:val="00A56D53"/>
    <w:rsid w:val="00A576B5"/>
    <w:rsid w:val="00A57C7F"/>
    <w:rsid w:val="00A63429"/>
    <w:rsid w:val="00A6429C"/>
    <w:rsid w:val="00A66224"/>
    <w:rsid w:val="00A66348"/>
    <w:rsid w:val="00A67F01"/>
    <w:rsid w:val="00A72584"/>
    <w:rsid w:val="00A72EC1"/>
    <w:rsid w:val="00A75EB3"/>
    <w:rsid w:val="00A771B2"/>
    <w:rsid w:val="00A800D2"/>
    <w:rsid w:val="00A81BBE"/>
    <w:rsid w:val="00A81EB8"/>
    <w:rsid w:val="00A83879"/>
    <w:rsid w:val="00A83A70"/>
    <w:rsid w:val="00A83D65"/>
    <w:rsid w:val="00A83FE4"/>
    <w:rsid w:val="00A86F3B"/>
    <w:rsid w:val="00A87607"/>
    <w:rsid w:val="00A906B5"/>
    <w:rsid w:val="00A93F2D"/>
    <w:rsid w:val="00A95B41"/>
    <w:rsid w:val="00A95BC1"/>
    <w:rsid w:val="00A9745D"/>
    <w:rsid w:val="00AA18AD"/>
    <w:rsid w:val="00AA26A2"/>
    <w:rsid w:val="00AA29E9"/>
    <w:rsid w:val="00AA2B4E"/>
    <w:rsid w:val="00AA3369"/>
    <w:rsid w:val="00AA64CF"/>
    <w:rsid w:val="00AA667E"/>
    <w:rsid w:val="00AB01A1"/>
    <w:rsid w:val="00AB2575"/>
    <w:rsid w:val="00AB3337"/>
    <w:rsid w:val="00AB3F46"/>
    <w:rsid w:val="00AC0588"/>
    <w:rsid w:val="00AC1234"/>
    <w:rsid w:val="00AC3200"/>
    <w:rsid w:val="00AC367E"/>
    <w:rsid w:val="00AC3E5A"/>
    <w:rsid w:val="00AC518D"/>
    <w:rsid w:val="00AC7DAA"/>
    <w:rsid w:val="00AD2065"/>
    <w:rsid w:val="00AD40FF"/>
    <w:rsid w:val="00AD435C"/>
    <w:rsid w:val="00AD58CC"/>
    <w:rsid w:val="00AD7083"/>
    <w:rsid w:val="00AD7084"/>
    <w:rsid w:val="00AE0FA9"/>
    <w:rsid w:val="00AE11A2"/>
    <w:rsid w:val="00AE2AF4"/>
    <w:rsid w:val="00AE5B35"/>
    <w:rsid w:val="00AE6F4B"/>
    <w:rsid w:val="00AE7113"/>
    <w:rsid w:val="00AE72D0"/>
    <w:rsid w:val="00AE741A"/>
    <w:rsid w:val="00AF0633"/>
    <w:rsid w:val="00AF3B75"/>
    <w:rsid w:val="00AF5432"/>
    <w:rsid w:val="00AF707C"/>
    <w:rsid w:val="00AF70E1"/>
    <w:rsid w:val="00B00B2B"/>
    <w:rsid w:val="00B00CCF"/>
    <w:rsid w:val="00B02CC5"/>
    <w:rsid w:val="00B032D1"/>
    <w:rsid w:val="00B0382A"/>
    <w:rsid w:val="00B03C60"/>
    <w:rsid w:val="00B04CD0"/>
    <w:rsid w:val="00B05B9B"/>
    <w:rsid w:val="00B10F9D"/>
    <w:rsid w:val="00B12FF5"/>
    <w:rsid w:val="00B1315D"/>
    <w:rsid w:val="00B147EA"/>
    <w:rsid w:val="00B15578"/>
    <w:rsid w:val="00B16983"/>
    <w:rsid w:val="00B16BE0"/>
    <w:rsid w:val="00B17A51"/>
    <w:rsid w:val="00B20224"/>
    <w:rsid w:val="00B20AA9"/>
    <w:rsid w:val="00B21EB6"/>
    <w:rsid w:val="00B24F95"/>
    <w:rsid w:val="00B27CAB"/>
    <w:rsid w:val="00B30DF5"/>
    <w:rsid w:val="00B31704"/>
    <w:rsid w:val="00B322DD"/>
    <w:rsid w:val="00B33161"/>
    <w:rsid w:val="00B33CAD"/>
    <w:rsid w:val="00B33CD6"/>
    <w:rsid w:val="00B34B9D"/>
    <w:rsid w:val="00B35914"/>
    <w:rsid w:val="00B40D1B"/>
    <w:rsid w:val="00B44D51"/>
    <w:rsid w:val="00B46354"/>
    <w:rsid w:val="00B4746C"/>
    <w:rsid w:val="00B47B39"/>
    <w:rsid w:val="00B47D5D"/>
    <w:rsid w:val="00B502A2"/>
    <w:rsid w:val="00B512BF"/>
    <w:rsid w:val="00B54337"/>
    <w:rsid w:val="00B5799B"/>
    <w:rsid w:val="00B618BD"/>
    <w:rsid w:val="00B622BB"/>
    <w:rsid w:val="00B624D1"/>
    <w:rsid w:val="00B63585"/>
    <w:rsid w:val="00B6395F"/>
    <w:rsid w:val="00B65247"/>
    <w:rsid w:val="00B65797"/>
    <w:rsid w:val="00B661E0"/>
    <w:rsid w:val="00B72736"/>
    <w:rsid w:val="00B72A43"/>
    <w:rsid w:val="00B8100B"/>
    <w:rsid w:val="00B83FB8"/>
    <w:rsid w:val="00B865BF"/>
    <w:rsid w:val="00B869FB"/>
    <w:rsid w:val="00B86D76"/>
    <w:rsid w:val="00B875CE"/>
    <w:rsid w:val="00B87E35"/>
    <w:rsid w:val="00B90135"/>
    <w:rsid w:val="00B91F20"/>
    <w:rsid w:val="00B92559"/>
    <w:rsid w:val="00B9392A"/>
    <w:rsid w:val="00B93D2E"/>
    <w:rsid w:val="00B93EDB"/>
    <w:rsid w:val="00B947B2"/>
    <w:rsid w:val="00B95AA3"/>
    <w:rsid w:val="00B97AF6"/>
    <w:rsid w:val="00BA1E6B"/>
    <w:rsid w:val="00BA55EC"/>
    <w:rsid w:val="00BA5B69"/>
    <w:rsid w:val="00BA5BE7"/>
    <w:rsid w:val="00BA664B"/>
    <w:rsid w:val="00BA7878"/>
    <w:rsid w:val="00BB56EF"/>
    <w:rsid w:val="00BB6944"/>
    <w:rsid w:val="00BB6B4A"/>
    <w:rsid w:val="00BB6D83"/>
    <w:rsid w:val="00BB740E"/>
    <w:rsid w:val="00BC0426"/>
    <w:rsid w:val="00BC20CC"/>
    <w:rsid w:val="00BC34D4"/>
    <w:rsid w:val="00BC654E"/>
    <w:rsid w:val="00BC7847"/>
    <w:rsid w:val="00BD23CD"/>
    <w:rsid w:val="00BD2F7E"/>
    <w:rsid w:val="00BD75A2"/>
    <w:rsid w:val="00BE0226"/>
    <w:rsid w:val="00BE2495"/>
    <w:rsid w:val="00BE4CDA"/>
    <w:rsid w:val="00BE53D6"/>
    <w:rsid w:val="00BE5EF3"/>
    <w:rsid w:val="00BF11C3"/>
    <w:rsid w:val="00BF1A02"/>
    <w:rsid w:val="00BF4E01"/>
    <w:rsid w:val="00BF4EF8"/>
    <w:rsid w:val="00C03577"/>
    <w:rsid w:val="00C03986"/>
    <w:rsid w:val="00C03C7D"/>
    <w:rsid w:val="00C06AC3"/>
    <w:rsid w:val="00C06CD7"/>
    <w:rsid w:val="00C06EBA"/>
    <w:rsid w:val="00C07BF7"/>
    <w:rsid w:val="00C104D1"/>
    <w:rsid w:val="00C10C96"/>
    <w:rsid w:val="00C11BEB"/>
    <w:rsid w:val="00C12B74"/>
    <w:rsid w:val="00C166DD"/>
    <w:rsid w:val="00C17BB3"/>
    <w:rsid w:val="00C214BF"/>
    <w:rsid w:val="00C2201D"/>
    <w:rsid w:val="00C22C2C"/>
    <w:rsid w:val="00C23A69"/>
    <w:rsid w:val="00C24E55"/>
    <w:rsid w:val="00C25714"/>
    <w:rsid w:val="00C257D2"/>
    <w:rsid w:val="00C25ABD"/>
    <w:rsid w:val="00C2784D"/>
    <w:rsid w:val="00C3007F"/>
    <w:rsid w:val="00C300FC"/>
    <w:rsid w:val="00C31A92"/>
    <w:rsid w:val="00C33072"/>
    <w:rsid w:val="00C33828"/>
    <w:rsid w:val="00C35036"/>
    <w:rsid w:val="00C35334"/>
    <w:rsid w:val="00C35408"/>
    <w:rsid w:val="00C36CF1"/>
    <w:rsid w:val="00C40597"/>
    <w:rsid w:val="00C440F1"/>
    <w:rsid w:val="00C4756A"/>
    <w:rsid w:val="00C52048"/>
    <w:rsid w:val="00C528D0"/>
    <w:rsid w:val="00C54130"/>
    <w:rsid w:val="00C545B5"/>
    <w:rsid w:val="00C557F1"/>
    <w:rsid w:val="00C62299"/>
    <w:rsid w:val="00C65700"/>
    <w:rsid w:val="00C65A6C"/>
    <w:rsid w:val="00C663B2"/>
    <w:rsid w:val="00C66AD8"/>
    <w:rsid w:val="00C7090C"/>
    <w:rsid w:val="00C74C08"/>
    <w:rsid w:val="00C75123"/>
    <w:rsid w:val="00C76EF1"/>
    <w:rsid w:val="00C77B81"/>
    <w:rsid w:val="00C812D8"/>
    <w:rsid w:val="00C82666"/>
    <w:rsid w:val="00C84FA7"/>
    <w:rsid w:val="00C865D8"/>
    <w:rsid w:val="00C8722C"/>
    <w:rsid w:val="00C91A95"/>
    <w:rsid w:val="00C93BBF"/>
    <w:rsid w:val="00C953CA"/>
    <w:rsid w:val="00C97B18"/>
    <w:rsid w:val="00CA0C15"/>
    <w:rsid w:val="00CA2782"/>
    <w:rsid w:val="00CA2ED8"/>
    <w:rsid w:val="00CA37A6"/>
    <w:rsid w:val="00CA5B08"/>
    <w:rsid w:val="00CA5F6D"/>
    <w:rsid w:val="00CA7038"/>
    <w:rsid w:val="00CB0EB4"/>
    <w:rsid w:val="00CB1187"/>
    <w:rsid w:val="00CB35EB"/>
    <w:rsid w:val="00CB4236"/>
    <w:rsid w:val="00CB59A0"/>
    <w:rsid w:val="00CB7969"/>
    <w:rsid w:val="00CB7B52"/>
    <w:rsid w:val="00CC0CBD"/>
    <w:rsid w:val="00CC39BB"/>
    <w:rsid w:val="00CC4681"/>
    <w:rsid w:val="00CC4B7C"/>
    <w:rsid w:val="00CC5315"/>
    <w:rsid w:val="00CC6914"/>
    <w:rsid w:val="00CC7318"/>
    <w:rsid w:val="00CC7E5B"/>
    <w:rsid w:val="00CD0E4E"/>
    <w:rsid w:val="00CD22DF"/>
    <w:rsid w:val="00CD255A"/>
    <w:rsid w:val="00CD338B"/>
    <w:rsid w:val="00CD36A1"/>
    <w:rsid w:val="00CD3702"/>
    <w:rsid w:val="00CD6510"/>
    <w:rsid w:val="00CE0138"/>
    <w:rsid w:val="00CE1386"/>
    <w:rsid w:val="00CE51AC"/>
    <w:rsid w:val="00CE5C8C"/>
    <w:rsid w:val="00CE652D"/>
    <w:rsid w:val="00CE7021"/>
    <w:rsid w:val="00CE7382"/>
    <w:rsid w:val="00CE75A8"/>
    <w:rsid w:val="00CF0291"/>
    <w:rsid w:val="00CF0A3E"/>
    <w:rsid w:val="00CF155D"/>
    <w:rsid w:val="00CF2BDA"/>
    <w:rsid w:val="00CF2D34"/>
    <w:rsid w:val="00CF78ED"/>
    <w:rsid w:val="00CF7CF4"/>
    <w:rsid w:val="00D00F87"/>
    <w:rsid w:val="00D04D92"/>
    <w:rsid w:val="00D0737F"/>
    <w:rsid w:val="00D1241A"/>
    <w:rsid w:val="00D1257F"/>
    <w:rsid w:val="00D134A4"/>
    <w:rsid w:val="00D13A0C"/>
    <w:rsid w:val="00D13B54"/>
    <w:rsid w:val="00D1466C"/>
    <w:rsid w:val="00D1629C"/>
    <w:rsid w:val="00D17E54"/>
    <w:rsid w:val="00D20589"/>
    <w:rsid w:val="00D31086"/>
    <w:rsid w:val="00D3158F"/>
    <w:rsid w:val="00D3299C"/>
    <w:rsid w:val="00D37BB8"/>
    <w:rsid w:val="00D40250"/>
    <w:rsid w:val="00D4131B"/>
    <w:rsid w:val="00D41D4C"/>
    <w:rsid w:val="00D43136"/>
    <w:rsid w:val="00D43FAC"/>
    <w:rsid w:val="00D45F5A"/>
    <w:rsid w:val="00D469B7"/>
    <w:rsid w:val="00D47A20"/>
    <w:rsid w:val="00D526C8"/>
    <w:rsid w:val="00D52FAC"/>
    <w:rsid w:val="00D53537"/>
    <w:rsid w:val="00D551CB"/>
    <w:rsid w:val="00D60F23"/>
    <w:rsid w:val="00D617C1"/>
    <w:rsid w:val="00D650A6"/>
    <w:rsid w:val="00D65B79"/>
    <w:rsid w:val="00D65E37"/>
    <w:rsid w:val="00D67641"/>
    <w:rsid w:val="00D71841"/>
    <w:rsid w:val="00D72223"/>
    <w:rsid w:val="00D73A63"/>
    <w:rsid w:val="00D741AF"/>
    <w:rsid w:val="00D76536"/>
    <w:rsid w:val="00D818B7"/>
    <w:rsid w:val="00D823B8"/>
    <w:rsid w:val="00D8302D"/>
    <w:rsid w:val="00D84C28"/>
    <w:rsid w:val="00D8531F"/>
    <w:rsid w:val="00D91FB4"/>
    <w:rsid w:val="00D92503"/>
    <w:rsid w:val="00D92796"/>
    <w:rsid w:val="00D92E1A"/>
    <w:rsid w:val="00D93CC9"/>
    <w:rsid w:val="00D94BCC"/>
    <w:rsid w:val="00DA0DAF"/>
    <w:rsid w:val="00DA2070"/>
    <w:rsid w:val="00DA2910"/>
    <w:rsid w:val="00DA4866"/>
    <w:rsid w:val="00DA4985"/>
    <w:rsid w:val="00DA552F"/>
    <w:rsid w:val="00DB1A49"/>
    <w:rsid w:val="00DB38E7"/>
    <w:rsid w:val="00DB4932"/>
    <w:rsid w:val="00DB523C"/>
    <w:rsid w:val="00DB566D"/>
    <w:rsid w:val="00DB5B6B"/>
    <w:rsid w:val="00DB5F1F"/>
    <w:rsid w:val="00DB6046"/>
    <w:rsid w:val="00DB6AFB"/>
    <w:rsid w:val="00DC21AF"/>
    <w:rsid w:val="00DC2D22"/>
    <w:rsid w:val="00DC30D7"/>
    <w:rsid w:val="00DC60E9"/>
    <w:rsid w:val="00DD183C"/>
    <w:rsid w:val="00DD3B4C"/>
    <w:rsid w:val="00DD7F1C"/>
    <w:rsid w:val="00DE1343"/>
    <w:rsid w:val="00DE183D"/>
    <w:rsid w:val="00DE2E50"/>
    <w:rsid w:val="00DE39D6"/>
    <w:rsid w:val="00DE5BB5"/>
    <w:rsid w:val="00DE7311"/>
    <w:rsid w:val="00DF113B"/>
    <w:rsid w:val="00DF1279"/>
    <w:rsid w:val="00DF6A48"/>
    <w:rsid w:val="00E00603"/>
    <w:rsid w:val="00E0081B"/>
    <w:rsid w:val="00E0089B"/>
    <w:rsid w:val="00E02D50"/>
    <w:rsid w:val="00E03085"/>
    <w:rsid w:val="00E0308B"/>
    <w:rsid w:val="00E04C2E"/>
    <w:rsid w:val="00E05815"/>
    <w:rsid w:val="00E06144"/>
    <w:rsid w:val="00E06220"/>
    <w:rsid w:val="00E06E77"/>
    <w:rsid w:val="00E07E5B"/>
    <w:rsid w:val="00E12728"/>
    <w:rsid w:val="00E12788"/>
    <w:rsid w:val="00E2113A"/>
    <w:rsid w:val="00E2116F"/>
    <w:rsid w:val="00E258A5"/>
    <w:rsid w:val="00E25CDB"/>
    <w:rsid w:val="00E263C1"/>
    <w:rsid w:val="00E27B5A"/>
    <w:rsid w:val="00E27CE6"/>
    <w:rsid w:val="00E30F7F"/>
    <w:rsid w:val="00E32978"/>
    <w:rsid w:val="00E37753"/>
    <w:rsid w:val="00E37F4E"/>
    <w:rsid w:val="00E37FA6"/>
    <w:rsid w:val="00E40A5F"/>
    <w:rsid w:val="00E414B9"/>
    <w:rsid w:val="00E41DF5"/>
    <w:rsid w:val="00E44DE7"/>
    <w:rsid w:val="00E46430"/>
    <w:rsid w:val="00E467D0"/>
    <w:rsid w:val="00E46C10"/>
    <w:rsid w:val="00E50187"/>
    <w:rsid w:val="00E51B0C"/>
    <w:rsid w:val="00E52451"/>
    <w:rsid w:val="00E53004"/>
    <w:rsid w:val="00E53439"/>
    <w:rsid w:val="00E541E8"/>
    <w:rsid w:val="00E54DAD"/>
    <w:rsid w:val="00E57AD9"/>
    <w:rsid w:val="00E57C69"/>
    <w:rsid w:val="00E60477"/>
    <w:rsid w:val="00E61BE2"/>
    <w:rsid w:val="00E62D5A"/>
    <w:rsid w:val="00E64398"/>
    <w:rsid w:val="00E6483C"/>
    <w:rsid w:val="00E666BD"/>
    <w:rsid w:val="00E667B4"/>
    <w:rsid w:val="00E6690D"/>
    <w:rsid w:val="00E67862"/>
    <w:rsid w:val="00E70005"/>
    <w:rsid w:val="00E709F5"/>
    <w:rsid w:val="00E71B6F"/>
    <w:rsid w:val="00E73241"/>
    <w:rsid w:val="00E73346"/>
    <w:rsid w:val="00E73D96"/>
    <w:rsid w:val="00E74E37"/>
    <w:rsid w:val="00E75EDB"/>
    <w:rsid w:val="00E81B38"/>
    <w:rsid w:val="00E829D7"/>
    <w:rsid w:val="00E85077"/>
    <w:rsid w:val="00E856FB"/>
    <w:rsid w:val="00E87783"/>
    <w:rsid w:val="00E9065F"/>
    <w:rsid w:val="00E91D36"/>
    <w:rsid w:val="00E9241C"/>
    <w:rsid w:val="00E924D7"/>
    <w:rsid w:val="00E93EB0"/>
    <w:rsid w:val="00E96068"/>
    <w:rsid w:val="00E97750"/>
    <w:rsid w:val="00E97EFE"/>
    <w:rsid w:val="00EA32EE"/>
    <w:rsid w:val="00EA4FE2"/>
    <w:rsid w:val="00EA51BC"/>
    <w:rsid w:val="00EA54C8"/>
    <w:rsid w:val="00EA6866"/>
    <w:rsid w:val="00EA6C41"/>
    <w:rsid w:val="00EA71A4"/>
    <w:rsid w:val="00EA7ADC"/>
    <w:rsid w:val="00EB0EE6"/>
    <w:rsid w:val="00EB12D2"/>
    <w:rsid w:val="00EB2B67"/>
    <w:rsid w:val="00EB362E"/>
    <w:rsid w:val="00EB3F31"/>
    <w:rsid w:val="00EB500B"/>
    <w:rsid w:val="00EB5C91"/>
    <w:rsid w:val="00EB746B"/>
    <w:rsid w:val="00EC26A0"/>
    <w:rsid w:val="00EC28E6"/>
    <w:rsid w:val="00EC3E3A"/>
    <w:rsid w:val="00EC3E3D"/>
    <w:rsid w:val="00EC465D"/>
    <w:rsid w:val="00EC5459"/>
    <w:rsid w:val="00EC7C42"/>
    <w:rsid w:val="00ED0AF0"/>
    <w:rsid w:val="00ED1AE0"/>
    <w:rsid w:val="00ED1B41"/>
    <w:rsid w:val="00ED1FE5"/>
    <w:rsid w:val="00ED3223"/>
    <w:rsid w:val="00ED3BA1"/>
    <w:rsid w:val="00ED4234"/>
    <w:rsid w:val="00ED524D"/>
    <w:rsid w:val="00ED5A51"/>
    <w:rsid w:val="00ED6273"/>
    <w:rsid w:val="00ED68AF"/>
    <w:rsid w:val="00ED694F"/>
    <w:rsid w:val="00EE1CDB"/>
    <w:rsid w:val="00EE2426"/>
    <w:rsid w:val="00EE5420"/>
    <w:rsid w:val="00EE5EFF"/>
    <w:rsid w:val="00EE6402"/>
    <w:rsid w:val="00EE6726"/>
    <w:rsid w:val="00EE7B3C"/>
    <w:rsid w:val="00EF0950"/>
    <w:rsid w:val="00EF20D7"/>
    <w:rsid w:val="00EF475D"/>
    <w:rsid w:val="00EF4D48"/>
    <w:rsid w:val="00EF504F"/>
    <w:rsid w:val="00EF57F6"/>
    <w:rsid w:val="00EF6917"/>
    <w:rsid w:val="00F00003"/>
    <w:rsid w:val="00F00FD0"/>
    <w:rsid w:val="00F026D0"/>
    <w:rsid w:val="00F02877"/>
    <w:rsid w:val="00F02A5B"/>
    <w:rsid w:val="00F033EE"/>
    <w:rsid w:val="00F054E8"/>
    <w:rsid w:val="00F107A4"/>
    <w:rsid w:val="00F14936"/>
    <w:rsid w:val="00F14B15"/>
    <w:rsid w:val="00F14BA7"/>
    <w:rsid w:val="00F22EBC"/>
    <w:rsid w:val="00F230AC"/>
    <w:rsid w:val="00F2562F"/>
    <w:rsid w:val="00F25769"/>
    <w:rsid w:val="00F266CA"/>
    <w:rsid w:val="00F27215"/>
    <w:rsid w:val="00F304BF"/>
    <w:rsid w:val="00F30B11"/>
    <w:rsid w:val="00F3238D"/>
    <w:rsid w:val="00F34244"/>
    <w:rsid w:val="00F36260"/>
    <w:rsid w:val="00F4013E"/>
    <w:rsid w:val="00F41ADB"/>
    <w:rsid w:val="00F42765"/>
    <w:rsid w:val="00F42AA3"/>
    <w:rsid w:val="00F476E6"/>
    <w:rsid w:val="00F50927"/>
    <w:rsid w:val="00F51E33"/>
    <w:rsid w:val="00F52911"/>
    <w:rsid w:val="00F534C5"/>
    <w:rsid w:val="00F5461E"/>
    <w:rsid w:val="00F55FCC"/>
    <w:rsid w:val="00F56935"/>
    <w:rsid w:val="00F600A3"/>
    <w:rsid w:val="00F60219"/>
    <w:rsid w:val="00F6091E"/>
    <w:rsid w:val="00F63096"/>
    <w:rsid w:val="00F64B5B"/>
    <w:rsid w:val="00F64B8F"/>
    <w:rsid w:val="00F656CB"/>
    <w:rsid w:val="00F67DC6"/>
    <w:rsid w:val="00F700CC"/>
    <w:rsid w:val="00F72210"/>
    <w:rsid w:val="00F759D7"/>
    <w:rsid w:val="00F779DD"/>
    <w:rsid w:val="00F77FE7"/>
    <w:rsid w:val="00F804D4"/>
    <w:rsid w:val="00F82682"/>
    <w:rsid w:val="00F82EA5"/>
    <w:rsid w:val="00F835E6"/>
    <w:rsid w:val="00F85CC5"/>
    <w:rsid w:val="00F869C6"/>
    <w:rsid w:val="00F91AF2"/>
    <w:rsid w:val="00F91DA2"/>
    <w:rsid w:val="00F91E1A"/>
    <w:rsid w:val="00F920D4"/>
    <w:rsid w:val="00F924C5"/>
    <w:rsid w:val="00F96BF9"/>
    <w:rsid w:val="00F96F9C"/>
    <w:rsid w:val="00FA2ED8"/>
    <w:rsid w:val="00FA3D53"/>
    <w:rsid w:val="00FA3F03"/>
    <w:rsid w:val="00FA5116"/>
    <w:rsid w:val="00FA551E"/>
    <w:rsid w:val="00FB0B70"/>
    <w:rsid w:val="00FB0EB7"/>
    <w:rsid w:val="00FB1A6C"/>
    <w:rsid w:val="00FB232D"/>
    <w:rsid w:val="00FB2739"/>
    <w:rsid w:val="00FB511C"/>
    <w:rsid w:val="00FB517B"/>
    <w:rsid w:val="00FC17B1"/>
    <w:rsid w:val="00FC2069"/>
    <w:rsid w:val="00FC4401"/>
    <w:rsid w:val="00FC54D2"/>
    <w:rsid w:val="00FC6827"/>
    <w:rsid w:val="00FC6A63"/>
    <w:rsid w:val="00FD05CF"/>
    <w:rsid w:val="00FD1713"/>
    <w:rsid w:val="00FD18EF"/>
    <w:rsid w:val="00FD2185"/>
    <w:rsid w:val="00FD3565"/>
    <w:rsid w:val="00FD3A18"/>
    <w:rsid w:val="00FD5027"/>
    <w:rsid w:val="00FD650B"/>
    <w:rsid w:val="00FE294E"/>
    <w:rsid w:val="00FE2B64"/>
    <w:rsid w:val="00FE6576"/>
    <w:rsid w:val="00FE698F"/>
    <w:rsid w:val="00FE7C9B"/>
    <w:rsid w:val="00FF08C5"/>
    <w:rsid w:val="00FF1CD0"/>
    <w:rsid w:val="00FF233E"/>
    <w:rsid w:val="00FF3CA5"/>
    <w:rsid w:val="00FF6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7FE9341"/>
  <w15:chartTrackingRefBased/>
  <w15:docId w15:val="{207E7A56-E84A-4DAE-9084-71E1C9F10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349D6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Antrat1">
    <w:name w:val="heading 1"/>
    <w:basedOn w:val="prastasis"/>
    <w:next w:val="prastasis"/>
    <w:link w:val="Antrat1Diagrama"/>
    <w:qFormat/>
    <w:rsid w:val="006349D6"/>
    <w:pPr>
      <w:keepNext/>
      <w:numPr>
        <w:numId w:val="1"/>
      </w:numPr>
      <w:spacing w:before="360" w:after="360" w:line="240" w:lineRule="auto"/>
      <w:jc w:val="center"/>
      <w:outlineLvl w:val="0"/>
    </w:pPr>
    <w:rPr>
      <w:sz w:val="28"/>
      <w:lang w:val="x-none" w:eastAsia="x-none"/>
    </w:rPr>
  </w:style>
  <w:style w:type="paragraph" w:styleId="Antrat2">
    <w:name w:val="heading 2"/>
    <w:basedOn w:val="prastasis"/>
    <w:next w:val="prastasis"/>
    <w:link w:val="Antrat2Diagrama"/>
    <w:qFormat/>
    <w:rsid w:val="006349D6"/>
    <w:pPr>
      <w:numPr>
        <w:ilvl w:val="1"/>
        <w:numId w:val="1"/>
      </w:numPr>
      <w:spacing w:after="0" w:line="240" w:lineRule="auto"/>
      <w:jc w:val="both"/>
      <w:outlineLvl w:val="1"/>
    </w:pPr>
    <w:rPr>
      <w:rFonts w:eastAsia="Times New Roman"/>
      <w:szCs w:val="20"/>
      <w:lang w:val="x-none" w:eastAsia="x-none"/>
    </w:rPr>
  </w:style>
  <w:style w:type="paragraph" w:styleId="Antrat3">
    <w:name w:val="heading 3"/>
    <w:basedOn w:val="prastasis"/>
    <w:next w:val="prastasis"/>
    <w:link w:val="Antrat3Diagrama"/>
    <w:qFormat/>
    <w:rsid w:val="006349D6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eastAsia="Times New Roman"/>
      <w:szCs w:val="20"/>
      <w:lang w:val="x-none" w:eastAsia="x-none"/>
    </w:rPr>
  </w:style>
  <w:style w:type="paragraph" w:styleId="Antrat4">
    <w:name w:val="heading 4"/>
    <w:basedOn w:val="prastasis"/>
    <w:next w:val="prastasis"/>
    <w:link w:val="Antrat4Diagrama"/>
    <w:qFormat/>
    <w:rsid w:val="006349D6"/>
    <w:pPr>
      <w:keepNext/>
      <w:numPr>
        <w:ilvl w:val="3"/>
        <w:numId w:val="1"/>
      </w:numPr>
      <w:spacing w:after="0" w:line="240" w:lineRule="auto"/>
      <w:outlineLvl w:val="3"/>
    </w:pPr>
    <w:rPr>
      <w:rFonts w:eastAsia="Times New Roman"/>
      <w:b/>
      <w:sz w:val="44"/>
      <w:szCs w:val="20"/>
      <w:lang w:val="x-none" w:eastAsia="x-none"/>
    </w:rPr>
  </w:style>
  <w:style w:type="paragraph" w:styleId="Antrat5">
    <w:name w:val="heading 5"/>
    <w:basedOn w:val="prastasis"/>
    <w:next w:val="prastasis"/>
    <w:link w:val="Antrat5Diagrama"/>
    <w:qFormat/>
    <w:rsid w:val="006349D6"/>
    <w:pPr>
      <w:keepNext/>
      <w:numPr>
        <w:ilvl w:val="4"/>
        <w:numId w:val="1"/>
      </w:numPr>
      <w:spacing w:after="0" w:line="240" w:lineRule="auto"/>
      <w:outlineLvl w:val="4"/>
    </w:pPr>
    <w:rPr>
      <w:rFonts w:eastAsia="Times New Roman"/>
      <w:b/>
      <w:sz w:val="40"/>
      <w:szCs w:val="20"/>
      <w:lang w:val="x-none" w:eastAsia="x-none"/>
    </w:rPr>
  </w:style>
  <w:style w:type="paragraph" w:styleId="Antrat6">
    <w:name w:val="heading 6"/>
    <w:basedOn w:val="prastasis"/>
    <w:next w:val="prastasis"/>
    <w:link w:val="Antrat6Diagrama"/>
    <w:qFormat/>
    <w:rsid w:val="006349D6"/>
    <w:pPr>
      <w:keepNext/>
      <w:numPr>
        <w:ilvl w:val="5"/>
        <w:numId w:val="1"/>
      </w:numPr>
      <w:spacing w:after="0" w:line="240" w:lineRule="auto"/>
      <w:outlineLvl w:val="5"/>
    </w:pPr>
    <w:rPr>
      <w:rFonts w:eastAsia="Times New Roman"/>
      <w:b/>
      <w:sz w:val="36"/>
      <w:szCs w:val="20"/>
      <w:lang w:val="x-none" w:eastAsia="x-none"/>
    </w:rPr>
  </w:style>
  <w:style w:type="paragraph" w:styleId="Antrat7">
    <w:name w:val="heading 7"/>
    <w:basedOn w:val="prastasis"/>
    <w:next w:val="prastasis"/>
    <w:link w:val="Antrat7Diagrama"/>
    <w:qFormat/>
    <w:rsid w:val="006349D6"/>
    <w:pPr>
      <w:keepNext/>
      <w:numPr>
        <w:ilvl w:val="6"/>
        <w:numId w:val="1"/>
      </w:numPr>
      <w:spacing w:after="0" w:line="240" w:lineRule="auto"/>
      <w:outlineLvl w:val="6"/>
    </w:pPr>
    <w:rPr>
      <w:rFonts w:eastAsia="Times New Roman"/>
      <w:sz w:val="48"/>
      <w:szCs w:val="20"/>
      <w:lang w:val="x-none" w:eastAsia="x-none"/>
    </w:rPr>
  </w:style>
  <w:style w:type="paragraph" w:styleId="Antrat8">
    <w:name w:val="heading 8"/>
    <w:basedOn w:val="prastasis"/>
    <w:next w:val="prastasis"/>
    <w:link w:val="Antrat8Diagrama"/>
    <w:qFormat/>
    <w:rsid w:val="006349D6"/>
    <w:pPr>
      <w:keepNext/>
      <w:numPr>
        <w:ilvl w:val="7"/>
        <w:numId w:val="1"/>
      </w:numPr>
      <w:spacing w:after="0" w:line="240" w:lineRule="auto"/>
      <w:outlineLvl w:val="7"/>
    </w:pPr>
    <w:rPr>
      <w:rFonts w:eastAsia="Times New Roman"/>
      <w:b/>
      <w:sz w:val="18"/>
      <w:szCs w:val="20"/>
      <w:lang w:val="x-none" w:eastAsia="x-none"/>
    </w:rPr>
  </w:style>
  <w:style w:type="paragraph" w:styleId="Antrat9">
    <w:name w:val="heading 9"/>
    <w:basedOn w:val="prastasis"/>
    <w:next w:val="prastasis"/>
    <w:link w:val="Antrat9Diagrama"/>
    <w:qFormat/>
    <w:rsid w:val="006349D6"/>
    <w:pPr>
      <w:keepNext/>
      <w:numPr>
        <w:ilvl w:val="8"/>
        <w:numId w:val="1"/>
      </w:numPr>
      <w:spacing w:after="0" w:line="240" w:lineRule="auto"/>
      <w:outlineLvl w:val="8"/>
    </w:pPr>
    <w:rPr>
      <w:rFonts w:eastAsia="Times New Roman"/>
      <w:sz w:val="40"/>
      <w:szCs w:val="20"/>
      <w:lang w:val="x-none" w:eastAsia="x-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rsid w:val="006349D6"/>
    <w:rPr>
      <w:rFonts w:ascii="Times New Roman" w:hAnsi="Times New Roman"/>
      <w:sz w:val="28"/>
      <w:szCs w:val="22"/>
      <w:lang w:val="x-none" w:eastAsia="x-none"/>
    </w:rPr>
  </w:style>
  <w:style w:type="character" w:customStyle="1" w:styleId="Antrat2Diagrama">
    <w:name w:val="Antraštė 2 Diagrama"/>
    <w:link w:val="Antrat2"/>
    <w:rsid w:val="006349D6"/>
    <w:rPr>
      <w:rFonts w:ascii="Times New Roman" w:eastAsia="Times New Roman" w:hAnsi="Times New Roman"/>
      <w:sz w:val="24"/>
      <w:lang w:val="x-none" w:eastAsia="x-none"/>
    </w:rPr>
  </w:style>
  <w:style w:type="character" w:customStyle="1" w:styleId="Antrat3Diagrama">
    <w:name w:val="Antraštė 3 Diagrama"/>
    <w:link w:val="Antrat3"/>
    <w:rsid w:val="006349D6"/>
    <w:rPr>
      <w:rFonts w:ascii="Times New Roman" w:eastAsia="Times New Roman" w:hAnsi="Times New Roman"/>
      <w:sz w:val="24"/>
      <w:lang w:val="x-none" w:eastAsia="x-none"/>
    </w:rPr>
  </w:style>
  <w:style w:type="character" w:customStyle="1" w:styleId="Antrat4Diagrama">
    <w:name w:val="Antraštė 4 Diagrama"/>
    <w:link w:val="Antrat4"/>
    <w:rsid w:val="006349D6"/>
    <w:rPr>
      <w:rFonts w:ascii="Times New Roman" w:eastAsia="Times New Roman" w:hAnsi="Times New Roman"/>
      <w:b/>
      <w:sz w:val="44"/>
      <w:lang w:val="x-none" w:eastAsia="x-none"/>
    </w:rPr>
  </w:style>
  <w:style w:type="character" w:customStyle="1" w:styleId="Antrat5Diagrama">
    <w:name w:val="Antraštė 5 Diagrama"/>
    <w:link w:val="Antrat5"/>
    <w:rsid w:val="006349D6"/>
    <w:rPr>
      <w:rFonts w:ascii="Times New Roman" w:eastAsia="Times New Roman" w:hAnsi="Times New Roman"/>
      <w:b/>
      <w:sz w:val="40"/>
      <w:lang w:val="x-none" w:eastAsia="x-none"/>
    </w:rPr>
  </w:style>
  <w:style w:type="character" w:customStyle="1" w:styleId="Antrat6Diagrama">
    <w:name w:val="Antraštė 6 Diagrama"/>
    <w:link w:val="Antrat6"/>
    <w:rsid w:val="006349D6"/>
    <w:rPr>
      <w:rFonts w:ascii="Times New Roman" w:eastAsia="Times New Roman" w:hAnsi="Times New Roman"/>
      <w:b/>
      <w:sz w:val="36"/>
      <w:lang w:val="x-none" w:eastAsia="x-none"/>
    </w:rPr>
  </w:style>
  <w:style w:type="character" w:customStyle="1" w:styleId="Antrat7Diagrama">
    <w:name w:val="Antraštė 7 Diagrama"/>
    <w:link w:val="Antrat7"/>
    <w:rsid w:val="006349D6"/>
    <w:rPr>
      <w:rFonts w:ascii="Times New Roman" w:eastAsia="Times New Roman" w:hAnsi="Times New Roman"/>
      <w:sz w:val="48"/>
      <w:lang w:val="x-none" w:eastAsia="x-none"/>
    </w:rPr>
  </w:style>
  <w:style w:type="character" w:customStyle="1" w:styleId="Antrat8Diagrama">
    <w:name w:val="Antraštė 8 Diagrama"/>
    <w:link w:val="Antrat8"/>
    <w:rsid w:val="006349D6"/>
    <w:rPr>
      <w:rFonts w:ascii="Times New Roman" w:eastAsia="Times New Roman" w:hAnsi="Times New Roman"/>
      <w:b/>
      <w:sz w:val="18"/>
      <w:lang w:val="x-none" w:eastAsia="x-none"/>
    </w:rPr>
  </w:style>
  <w:style w:type="character" w:customStyle="1" w:styleId="Antrat9Diagrama">
    <w:name w:val="Antraštė 9 Diagrama"/>
    <w:link w:val="Antrat9"/>
    <w:rsid w:val="006349D6"/>
    <w:rPr>
      <w:rFonts w:ascii="Times New Roman" w:eastAsia="Times New Roman" w:hAnsi="Times New Roman"/>
      <w:sz w:val="40"/>
      <w:lang w:val="x-none" w:eastAsia="x-none"/>
    </w:rPr>
  </w:style>
  <w:style w:type="character" w:styleId="Hipersaitas">
    <w:name w:val="Hyperlink"/>
    <w:aliases w:val="Alna"/>
    <w:uiPriority w:val="99"/>
    <w:rsid w:val="006349D6"/>
    <w:rPr>
      <w:color w:val="0000FF"/>
      <w:u w:val="single"/>
    </w:rPr>
  </w:style>
  <w:style w:type="character" w:customStyle="1" w:styleId="KomentarotekstasDiagrama">
    <w:name w:val="Komentaro tekstas Diagrama"/>
    <w:aliases w:val=" Diagrama Diagrama Diagrama Diagrama1, Diagrama Diagrama Diagrama1,Diagrama Diagrama Diagrama Diagrama,Diagrama Diagrama Diagrama1, Diagrama Diagrama Diagrama Diagrama Diagrama, Diagrama Diagrama Char Char Diagrama"/>
    <w:link w:val="Komentarotekstas"/>
    <w:qFormat/>
    <w:rsid w:val="006349D6"/>
    <w:rPr>
      <w:rFonts w:eastAsia="Calibri"/>
    </w:rPr>
  </w:style>
  <w:style w:type="paragraph" w:styleId="Komentarotekstas">
    <w:name w:val="annotation text"/>
    <w:aliases w:val=" Diagrama Diagrama Diagrama, Diagrama Diagrama,Diagrama Diagrama Diagrama,Diagrama Diagrama, Diagrama Diagrama Diagrama Diagrama, Diagrama Diagrama Char Char, Diagrama2 Diagrama Diagrama Diagrama,Diagrama Diagrama Char Char, Char3"/>
    <w:basedOn w:val="prastasis"/>
    <w:link w:val="KomentarotekstasDiagrama"/>
    <w:qFormat/>
    <w:rsid w:val="006349D6"/>
    <w:rPr>
      <w:rFonts w:ascii="Calibri" w:hAnsi="Calibri"/>
      <w:sz w:val="20"/>
      <w:szCs w:val="20"/>
      <w:lang w:val="x-none" w:eastAsia="x-none"/>
    </w:rPr>
  </w:style>
  <w:style w:type="character" w:customStyle="1" w:styleId="CommentTextChar1">
    <w:name w:val="Comment Text Char1"/>
    <w:uiPriority w:val="99"/>
    <w:semiHidden/>
    <w:rsid w:val="006349D6"/>
    <w:rPr>
      <w:rFonts w:ascii="Times New Roman" w:eastAsia="Calibri" w:hAnsi="Times New Roman" w:cs="Times New Roman"/>
      <w:sz w:val="20"/>
      <w:szCs w:val="20"/>
    </w:rPr>
  </w:style>
  <w:style w:type="paragraph" w:styleId="Antrats">
    <w:name w:val="header"/>
    <w:aliases w:val="HEADER_EN"/>
    <w:basedOn w:val="prastasis"/>
    <w:link w:val="AntratsDiagrama"/>
    <w:rsid w:val="006349D6"/>
    <w:pPr>
      <w:widowControl w:val="0"/>
      <w:tabs>
        <w:tab w:val="center" w:pos="4153"/>
        <w:tab w:val="right" w:pos="8306"/>
      </w:tabs>
      <w:spacing w:after="20" w:line="240" w:lineRule="auto"/>
      <w:jc w:val="both"/>
    </w:pPr>
    <w:rPr>
      <w:rFonts w:eastAsia="Times New Roman"/>
      <w:szCs w:val="20"/>
      <w:lang w:val="x-none" w:eastAsia="lt-LT"/>
    </w:rPr>
  </w:style>
  <w:style w:type="character" w:customStyle="1" w:styleId="AntratsDiagrama">
    <w:name w:val="Antraštės Diagrama"/>
    <w:aliases w:val="HEADER_EN Diagrama"/>
    <w:link w:val="Antrats"/>
    <w:rsid w:val="006349D6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orat">
    <w:name w:val="footer"/>
    <w:aliases w:val="Body Text,Char1,Diagrama"/>
    <w:basedOn w:val="prastasis"/>
    <w:link w:val="PoratDiagrama"/>
    <w:uiPriority w:val="99"/>
    <w:rsid w:val="006349D6"/>
    <w:pPr>
      <w:tabs>
        <w:tab w:val="center" w:pos="4320"/>
        <w:tab w:val="right" w:pos="8640"/>
      </w:tabs>
      <w:spacing w:after="0" w:line="240" w:lineRule="auto"/>
    </w:pPr>
    <w:rPr>
      <w:rFonts w:eastAsia="Times New Roman"/>
      <w:szCs w:val="20"/>
      <w:lang w:val="x-none" w:eastAsia="lt-LT"/>
    </w:rPr>
  </w:style>
  <w:style w:type="character" w:customStyle="1" w:styleId="PoratDiagrama">
    <w:name w:val="Poraštė Diagrama"/>
    <w:aliases w:val="Body Text Diagrama,Char1 Diagrama,Diagrama Diagrama1"/>
    <w:link w:val="Porat"/>
    <w:uiPriority w:val="99"/>
    <w:rsid w:val="006349D6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otekstotrauka3Diagrama">
    <w:name w:val="Pagrindinio teksto įtrauka 3 Diagrama"/>
    <w:link w:val="Pagrindiniotekstotrauka3"/>
    <w:semiHidden/>
    <w:rsid w:val="006349D6"/>
    <w:rPr>
      <w:rFonts w:eastAsia="Calibri"/>
      <w:sz w:val="24"/>
    </w:rPr>
  </w:style>
  <w:style w:type="paragraph" w:styleId="Pagrindiniotekstotrauka3">
    <w:name w:val="Body Text Indent 3"/>
    <w:basedOn w:val="prastasis"/>
    <w:link w:val="Pagrindiniotekstotrauka3Diagrama"/>
    <w:semiHidden/>
    <w:rsid w:val="006349D6"/>
    <w:pPr>
      <w:tabs>
        <w:tab w:val="left" w:pos="4536"/>
      </w:tabs>
      <w:spacing w:after="0" w:line="240" w:lineRule="auto"/>
      <w:ind w:firstLine="2268"/>
      <w:jc w:val="both"/>
    </w:pPr>
    <w:rPr>
      <w:rFonts w:ascii="Calibri" w:hAnsi="Calibri"/>
      <w:szCs w:val="20"/>
      <w:lang w:val="x-none" w:eastAsia="x-none"/>
    </w:rPr>
  </w:style>
  <w:style w:type="character" w:customStyle="1" w:styleId="BodyTextIndent3Char1">
    <w:name w:val="Body Text Indent 3 Char1"/>
    <w:uiPriority w:val="99"/>
    <w:semiHidden/>
    <w:rsid w:val="006349D6"/>
    <w:rPr>
      <w:rFonts w:ascii="Times New Roman" w:eastAsia="Calibri" w:hAnsi="Times New Roman" w:cs="Times New Roman"/>
      <w:sz w:val="16"/>
      <w:szCs w:val="16"/>
    </w:rPr>
  </w:style>
  <w:style w:type="character" w:customStyle="1" w:styleId="PaprastasistekstasDiagrama">
    <w:name w:val="Paprastasis tekstas Diagrama"/>
    <w:link w:val="Paprastasistekstas"/>
    <w:semiHidden/>
    <w:rsid w:val="006349D6"/>
    <w:rPr>
      <w:rFonts w:ascii="Courier New" w:eastAsia="Calibri" w:hAnsi="Courier New"/>
      <w:sz w:val="24"/>
    </w:rPr>
  </w:style>
  <w:style w:type="paragraph" w:styleId="Paprastasistekstas">
    <w:name w:val="Plain Text"/>
    <w:basedOn w:val="prastasis"/>
    <w:link w:val="PaprastasistekstasDiagrama"/>
    <w:semiHidden/>
    <w:rsid w:val="006349D6"/>
    <w:pPr>
      <w:spacing w:after="0" w:line="240" w:lineRule="auto"/>
    </w:pPr>
    <w:rPr>
      <w:rFonts w:ascii="Courier New" w:hAnsi="Courier New"/>
      <w:szCs w:val="20"/>
      <w:lang w:val="x-none" w:eastAsia="x-none"/>
    </w:rPr>
  </w:style>
  <w:style w:type="character" w:customStyle="1" w:styleId="PlainTextChar1">
    <w:name w:val="Plain Text Char1"/>
    <w:uiPriority w:val="99"/>
    <w:semiHidden/>
    <w:rsid w:val="006349D6"/>
    <w:rPr>
      <w:rFonts w:ascii="Consolas" w:eastAsia="Calibri" w:hAnsi="Consolas" w:cs="Consolas"/>
      <w:sz w:val="21"/>
      <w:szCs w:val="21"/>
    </w:rPr>
  </w:style>
  <w:style w:type="character" w:customStyle="1" w:styleId="KomentarotemaDiagrama">
    <w:name w:val="Komentaro tema Diagrama"/>
    <w:link w:val="Komentarotema"/>
    <w:semiHidden/>
    <w:rsid w:val="006349D6"/>
    <w:rPr>
      <w:rFonts w:ascii="Times New Roman" w:eastAsia="Calibri" w:hAnsi="Times New Roman" w:cs="Times New Roman"/>
      <w:b/>
      <w:bCs/>
      <w:sz w:val="24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rsid w:val="006349D6"/>
    <w:rPr>
      <w:rFonts w:ascii="Times New Roman" w:hAnsi="Times New Roman"/>
      <w:b/>
      <w:bCs/>
      <w:sz w:val="24"/>
      <w:lang w:eastAsia="lt-LT"/>
    </w:rPr>
  </w:style>
  <w:style w:type="character" w:customStyle="1" w:styleId="CommentSubjectChar1">
    <w:name w:val="Comment Subject Char1"/>
    <w:uiPriority w:val="99"/>
    <w:semiHidden/>
    <w:rsid w:val="006349D6"/>
    <w:rPr>
      <w:rFonts w:ascii="Times New Roman" w:eastAsia="Calibri" w:hAnsi="Times New Roman" w:cs="Times New Roman"/>
      <w:b/>
      <w:bCs/>
      <w:sz w:val="20"/>
      <w:szCs w:val="20"/>
    </w:rPr>
  </w:style>
  <w:style w:type="paragraph" w:customStyle="1" w:styleId="Patvirtinta">
    <w:name w:val="Patvirtinta"/>
    <w:rsid w:val="006349D6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eastAsia="Times New Roman" w:hAnsi="TimesLT"/>
      <w:lang w:val="en-US" w:eastAsia="en-US"/>
    </w:rPr>
  </w:style>
  <w:style w:type="paragraph" w:customStyle="1" w:styleId="BodyText1">
    <w:name w:val="Body Text1"/>
    <w:link w:val="BodytextChar"/>
    <w:rsid w:val="006349D6"/>
    <w:pPr>
      <w:snapToGrid w:val="0"/>
      <w:ind w:firstLine="312"/>
      <w:jc w:val="both"/>
    </w:pPr>
    <w:rPr>
      <w:rFonts w:ascii="TimesLT" w:eastAsia="Times New Roman" w:hAnsi="TimesLT"/>
      <w:lang w:val="en-US"/>
    </w:rPr>
  </w:style>
  <w:style w:type="character" w:customStyle="1" w:styleId="BodytextChar">
    <w:name w:val="Body text Char"/>
    <w:link w:val="BodyText1"/>
    <w:locked/>
    <w:rsid w:val="006349D6"/>
    <w:rPr>
      <w:rFonts w:ascii="TimesLT" w:eastAsia="Times New Roman" w:hAnsi="TimesLT"/>
      <w:lang w:val="en-US" w:eastAsia="lt-LT" w:bidi="ar-SA"/>
    </w:rPr>
  </w:style>
  <w:style w:type="paragraph" w:customStyle="1" w:styleId="CentrBoldm">
    <w:name w:val="CentrBoldm"/>
    <w:basedOn w:val="prastasis"/>
    <w:rsid w:val="006349D6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/>
      <w:b/>
      <w:bCs/>
      <w:sz w:val="20"/>
      <w:szCs w:val="24"/>
      <w:lang w:val="en-US"/>
    </w:rPr>
  </w:style>
  <w:style w:type="character" w:customStyle="1" w:styleId="DebesliotekstasDiagrama">
    <w:name w:val="Debesėlio tekstas Diagrama"/>
    <w:link w:val="Debesliotekstas"/>
    <w:semiHidden/>
    <w:rsid w:val="006349D6"/>
    <w:rPr>
      <w:rFonts w:ascii="Tahoma" w:eastAsia="Calibri" w:hAnsi="Tahoma"/>
      <w:sz w:val="16"/>
      <w:szCs w:val="16"/>
    </w:rPr>
  </w:style>
  <w:style w:type="paragraph" w:styleId="Debesliotekstas">
    <w:name w:val="Balloon Text"/>
    <w:basedOn w:val="prastasis"/>
    <w:link w:val="DebesliotekstasDiagrama"/>
    <w:semiHidden/>
    <w:rsid w:val="006349D6"/>
    <w:rPr>
      <w:rFonts w:ascii="Tahoma" w:hAnsi="Tahoma"/>
      <w:sz w:val="16"/>
      <w:szCs w:val="16"/>
      <w:lang w:val="x-none" w:eastAsia="x-none"/>
    </w:rPr>
  </w:style>
  <w:style w:type="character" w:customStyle="1" w:styleId="BalloonTextChar1">
    <w:name w:val="Balloon Text Char1"/>
    <w:uiPriority w:val="99"/>
    <w:semiHidden/>
    <w:rsid w:val="006349D6"/>
    <w:rPr>
      <w:rFonts w:ascii="Tahoma" w:eastAsia="Calibri" w:hAnsi="Tahoma" w:cs="Tahoma"/>
      <w:sz w:val="16"/>
      <w:szCs w:val="16"/>
    </w:rPr>
  </w:style>
  <w:style w:type="character" w:customStyle="1" w:styleId="PagrindinistekstasDiagrama">
    <w:name w:val="Pagrindinis tekstas Diagrama"/>
    <w:aliases w:val=" Char1 Diagrama,Char Diagrama"/>
    <w:link w:val="Pagrindinistekstas"/>
    <w:semiHidden/>
    <w:rsid w:val="006349D6"/>
    <w:rPr>
      <w:rFonts w:eastAsia="Calibri"/>
      <w:sz w:val="24"/>
    </w:rPr>
  </w:style>
  <w:style w:type="paragraph" w:styleId="Pagrindinistekstas">
    <w:name w:val="Body Text"/>
    <w:aliases w:val=" Char1,Char"/>
    <w:basedOn w:val="prastasis"/>
    <w:link w:val="PagrindinistekstasDiagrama"/>
    <w:unhideWhenUsed/>
    <w:rsid w:val="006349D6"/>
    <w:pPr>
      <w:spacing w:after="120"/>
    </w:pPr>
    <w:rPr>
      <w:rFonts w:ascii="Calibri" w:hAnsi="Calibri"/>
      <w:szCs w:val="20"/>
      <w:lang w:val="x-none" w:eastAsia="x-none"/>
    </w:rPr>
  </w:style>
  <w:style w:type="character" w:customStyle="1" w:styleId="BodyTextChar1">
    <w:name w:val="Body Text Char1"/>
    <w:uiPriority w:val="99"/>
    <w:semiHidden/>
    <w:rsid w:val="006349D6"/>
    <w:rPr>
      <w:rFonts w:ascii="Times New Roman" w:eastAsia="Calibri" w:hAnsi="Times New Roman" w:cs="Times New Roman"/>
      <w:sz w:val="24"/>
    </w:rPr>
  </w:style>
  <w:style w:type="character" w:styleId="Puslapionumeris">
    <w:name w:val="page number"/>
    <w:rsid w:val="006349D6"/>
  </w:style>
  <w:style w:type="paragraph" w:customStyle="1" w:styleId="linija">
    <w:name w:val="linija"/>
    <w:basedOn w:val="prastasis"/>
    <w:rsid w:val="006349D6"/>
    <w:pPr>
      <w:spacing w:before="100" w:beforeAutospacing="1" w:after="100" w:afterAutospacing="1" w:line="240" w:lineRule="auto"/>
    </w:pPr>
    <w:rPr>
      <w:rFonts w:eastAsia="Times New Roman"/>
      <w:szCs w:val="24"/>
      <w:lang w:eastAsia="lt-LT"/>
    </w:rPr>
  </w:style>
  <w:style w:type="character" w:customStyle="1" w:styleId="tblrowlbl1">
    <w:name w:val="tblrowlbl1"/>
    <w:rsid w:val="006349D6"/>
    <w:rPr>
      <w:rFonts w:ascii="Arial" w:hAnsi="Arial" w:cs="Arial" w:hint="default"/>
      <w:b/>
      <w:bCs/>
      <w:color w:val="000000"/>
      <w:sz w:val="18"/>
      <w:szCs w:val="18"/>
      <w:shd w:val="clear" w:color="auto" w:fill="FFFFFF"/>
    </w:rPr>
  </w:style>
  <w:style w:type="character" w:customStyle="1" w:styleId="parahead1">
    <w:name w:val="parahead1"/>
    <w:rsid w:val="006349D6"/>
    <w:rPr>
      <w:rFonts w:ascii="Verdana" w:hAnsi="Verdana" w:hint="default"/>
      <w:b/>
      <w:bCs/>
      <w:color w:val="000000"/>
      <w:sz w:val="17"/>
      <w:szCs w:val="17"/>
    </w:rPr>
  </w:style>
  <w:style w:type="paragraph" w:customStyle="1" w:styleId="Default">
    <w:name w:val="Default"/>
    <w:rsid w:val="006349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character" w:customStyle="1" w:styleId="tblrowlbl">
    <w:name w:val="tblrowlbl"/>
    <w:rsid w:val="006349D6"/>
  </w:style>
  <w:style w:type="character" w:styleId="Komentaronuoroda">
    <w:name w:val="annotation reference"/>
    <w:uiPriority w:val="99"/>
    <w:rsid w:val="006349D6"/>
    <w:rPr>
      <w:sz w:val="16"/>
      <w:szCs w:val="16"/>
    </w:rPr>
  </w:style>
  <w:style w:type="paragraph" w:styleId="Pavadinimas">
    <w:name w:val="Title"/>
    <w:basedOn w:val="prastasis"/>
    <w:link w:val="PavadinimasDiagrama"/>
    <w:uiPriority w:val="10"/>
    <w:qFormat/>
    <w:rsid w:val="006349D6"/>
    <w:pPr>
      <w:spacing w:after="0" w:line="240" w:lineRule="auto"/>
      <w:jc w:val="center"/>
    </w:pPr>
    <w:rPr>
      <w:rFonts w:eastAsia="Times New Roman"/>
      <w:b/>
      <w:sz w:val="28"/>
      <w:szCs w:val="28"/>
      <w:u w:val="single"/>
      <w:lang w:val="x-none" w:eastAsia="x-none"/>
    </w:rPr>
  </w:style>
  <w:style w:type="character" w:customStyle="1" w:styleId="PavadinimasDiagrama">
    <w:name w:val="Pavadinimas Diagrama"/>
    <w:link w:val="Pavadinimas"/>
    <w:uiPriority w:val="10"/>
    <w:rsid w:val="006349D6"/>
    <w:rPr>
      <w:rFonts w:ascii="Times New Roman" w:eastAsia="Times New Roman" w:hAnsi="Times New Roman" w:cs="Times New Roman"/>
      <w:b/>
      <w:sz w:val="28"/>
      <w:szCs w:val="28"/>
      <w:u w:val="single"/>
    </w:rPr>
  </w:style>
  <w:style w:type="paragraph" w:customStyle="1" w:styleId="Point1">
    <w:name w:val="Point 1"/>
    <w:basedOn w:val="prastasis"/>
    <w:rsid w:val="006349D6"/>
    <w:pPr>
      <w:spacing w:before="120" w:after="120" w:line="240" w:lineRule="auto"/>
      <w:ind w:left="1418" w:hanging="567"/>
      <w:jc w:val="both"/>
    </w:pPr>
    <w:rPr>
      <w:rFonts w:eastAsia="Times New Roman"/>
      <w:szCs w:val="20"/>
      <w:lang w:val="en-GB"/>
    </w:rPr>
  </w:style>
  <w:style w:type="paragraph" w:styleId="HTMLiankstoformatuotas">
    <w:name w:val="HTML Preformatted"/>
    <w:basedOn w:val="prastasis"/>
    <w:link w:val="HTMLiankstoformatuotasDiagrama"/>
    <w:rsid w:val="006349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/>
      <w:color w:val="000000"/>
      <w:sz w:val="20"/>
      <w:szCs w:val="20"/>
      <w:lang w:val="en-GB" w:eastAsia="x-none"/>
    </w:rPr>
  </w:style>
  <w:style w:type="character" w:customStyle="1" w:styleId="HTMLiankstoformatuotasDiagrama">
    <w:name w:val="HTML iš anksto formatuotas Diagrama"/>
    <w:link w:val="HTMLiankstoformatuotas"/>
    <w:rsid w:val="006349D6"/>
    <w:rPr>
      <w:rFonts w:ascii="Courier New" w:eastAsia="Courier New" w:hAnsi="Courier New" w:cs="Courier New"/>
      <w:color w:val="000000"/>
      <w:sz w:val="20"/>
      <w:szCs w:val="20"/>
      <w:lang w:val="en-GB"/>
    </w:rPr>
  </w:style>
  <w:style w:type="character" w:customStyle="1" w:styleId="CharChar19">
    <w:name w:val="Char Char19"/>
    <w:rsid w:val="006349D6"/>
    <w:rPr>
      <w:rFonts w:ascii="Times New Roman" w:eastAsia="Times New Roman" w:hAnsi="Times New Roman" w:cs="Times New Roman"/>
      <w:sz w:val="28"/>
      <w:szCs w:val="20"/>
    </w:rPr>
  </w:style>
  <w:style w:type="paragraph" w:styleId="Sraassuenkleliais2">
    <w:name w:val="List Bullet 2"/>
    <w:basedOn w:val="prastasis"/>
    <w:semiHidden/>
    <w:unhideWhenUsed/>
    <w:rsid w:val="006349D6"/>
    <w:pPr>
      <w:tabs>
        <w:tab w:val="num" w:pos="643"/>
      </w:tabs>
      <w:spacing w:after="0" w:line="240" w:lineRule="auto"/>
      <w:ind w:left="643" w:hanging="360"/>
    </w:pPr>
    <w:rPr>
      <w:rFonts w:eastAsia="Times New Roman"/>
      <w:szCs w:val="24"/>
      <w:lang w:val="en-US"/>
    </w:rPr>
  </w:style>
  <w:style w:type="paragraph" w:customStyle="1" w:styleId="MAZAS">
    <w:name w:val="MAZAS"/>
    <w:rsid w:val="006349D6"/>
    <w:pPr>
      <w:autoSpaceDE w:val="0"/>
      <w:autoSpaceDN w:val="0"/>
      <w:adjustRightInd w:val="0"/>
      <w:ind w:firstLine="312"/>
      <w:jc w:val="both"/>
    </w:pPr>
    <w:rPr>
      <w:rFonts w:ascii="TimesLT" w:eastAsia="Times New Roman" w:hAnsi="TimesLT"/>
      <w:color w:val="000000"/>
      <w:sz w:val="8"/>
      <w:szCs w:val="8"/>
      <w:lang w:val="en-US" w:eastAsia="en-US"/>
    </w:rPr>
  </w:style>
  <w:style w:type="paragraph" w:customStyle="1" w:styleId="Linija0">
    <w:name w:val="Linija"/>
    <w:basedOn w:val="MAZAS"/>
    <w:rsid w:val="006349D6"/>
    <w:pPr>
      <w:ind w:firstLine="0"/>
      <w:jc w:val="center"/>
    </w:pPr>
    <w:rPr>
      <w:color w:val="auto"/>
      <w:sz w:val="12"/>
      <w:szCs w:val="12"/>
    </w:rPr>
  </w:style>
  <w:style w:type="paragraph" w:customStyle="1" w:styleId="CharChar9DiagramaDiagramaCharChar">
    <w:name w:val="Char Char9 Diagrama Diagrama Char Char"/>
    <w:basedOn w:val="prastasis"/>
    <w:rsid w:val="006349D6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lt-LT"/>
    </w:rPr>
  </w:style>
  <w:style w:type="table" w:styleId="Lentelstinklelis">
    <w:name w:val="Table Grid"/>
    <w:basedOn w:val="prastojilentel"/>
    <w:uiPriority w:val="39"/>
    <w:rsid w:val="006349D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CharCharDiagrama">
    <w:name w:val="Diagrama Char Char Diagrama"/>
    <w:basedOn w:val="prastasis"/>
    <w:rsid w:val="00DC21AF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lt-LT"/>
    </w:rPr>
  </w:style>
  <w:style w:type="paragraph" w:customStyle="1" w:styleId="DiagramaDiagrama8CharCharDiagramaDiagrama">
    <w:name w:val="Diagrama Diagrama8 Char Char Diagrama Diagrama"/>
    <w:basedOn w:val="prastasis"/>
    <w:semiHidden/>
    <w:rsid w:val="00944621"/>
    <w:pPr>
      <w:spacing w:after="160" w:line="240" w:lineRule="exact"/>
    </w:pPr>
    <w:rPr>
      <w:rFonts w:ascii="Verdana" w:eastAsia="Times New Roman" w:hAnsi="Verdana" w:cs="Verdana"/>
      <w:sz w:val="20"/>
      <w:szCs w:val="20"/>
      <w:lang w:eastAsia="lt-LT"/>
    </w:rPr>
  </w:style>
  <w:style w:type="paragraph" w:styleId="Pagrindinistekstas2">
    <w:name w:val="Body Text 2"/>
    <w:basedOn w:val="prastasis"/>
    <w:link w:val="Pagrindinistekstas2Diagrama"/>
    <w:unhideWhenUsed/>
    <w:rsid w:val="00363004"/>
    <w:pPr>
      <w:spacing w:after="120" w:line="480" w:lineRule="auto"/>
    </w:pPr>
    <w:rPr>
      <w:lang w:val="x-none"/>
    </w:rPr>
  </w:style>
  <w:style w:type="character" w:customStyle="1" w:styleId="Pagrindinistekstas2Diagrama">
    <w:name w:val="Pagrindinis tekstas 2 Diagrama"/>
    <w:link w:val="Pagrindinistekstas2"/>
    <w:rsid w:val="00363004"/>
    <w:rPr>
      <w:rFonts w:ascii="Times New Roman" w:hAnsi="Times New Roman"/>
      <w:sz w:val="24"/>
      <w:szCs w:val="22"/>
      <w:lang w:eastAsia="en-US"/>
    </w:rPr>
  </w:style>
  <w:style w:type="paragraph" w:customStyle="1" w:styleId="ListParagraph1">
    <w:name w:val="List Paragraph1"/>
    <w:basedOn w:val="prastasis"/>
    <w:uiPriority w:val="34"/>
    <w:qFormat/>
    <w:rsid w:val="000319BA"/>
    <w:pPr>
      <w:spacing w:after="0" w:line="240" w:lineRule="auto"/>
      <w:ind w:left="720"/>
      <w:contextualSpacing/>
    </w:pPr>
    <w:rPr>
      <w:rFonts w:eastAsia="Times New Roman"/>
      <w:szCs w:val="20"/>
    </w:rPr>
  </w:style>
  <w:style w:type="paragraph" w:customStyle="1" w:styleId="ColorfulList-Accent12">
    <w:name w:val="Colorful List - Accent 12"/>
    <w:basedOn w:val="prastasis"/>
    <w:qFormat/>
    <w:rsid w:val="000319BA"/>
    <w:pPr>
      <w:spacing w:after="0" w:line="240" w:lineRule="auto"/>
      <w:ind w:left="720"/>
      <w:contextualSpacing/>
    </w:pPr>
    <w:rPr>
      <w:rFonts w:eastAsia="Times New Roman"/>
      <w:szCs w:val="20"/>
    </w:rPr>
  </w:style>
  <w:style w:type="paragraph" w:customStyle="1" w:styleId="ColorfulList-Accent11">
    <w:name w:val="Colorful List - Accent 11"/>
    <w:basedOn w:val="prastasis"/>
    <w:qFormat/>
    <w:rsid w:val="000319BA"/>
    <w:pPr>
      <w:spacing w:after="0" w:line="240" w:lineRule="auto"/>
      <w:ind w:left="720"/>
      <w:contextualSpacing/>
    </w:pPr>
    <w:rPr>
      <w:rFonts w:eastAsia="Times New Roman"/>
      <w:szCs w:val="20"/>
    </w:rPr>
  </w:style>
  <w:style w:type="paragraph" w:styleId="Pagrindinistekstas3">
    <w:name w:val="Body Text 3"/>
    <w:basedOn w:val="prastasis"/>
    <w:link w:val="Pagrindinistekstas3Diagrama"/>
    <w:rsid w:val="000319BA"/>
    <w:pPr>
      <w:spacing w:after="120" w:line="240" w:lineRule="auto"/>
    </w:pPr>
    <w:rPr>
      <w:rFonts w:eastAsia="Times New Roman"/>
      <w:sz w:val="16"/>
      <w:szCs w:val="16"/>
      <w:lang w:val="x-none"/>
    </w:rPr>
  </w:style>
  <w:style w:type="character" w:customStyle="1" w:styleId="Pagrindinistekstas3Diagrama">
    <w:name w:val="Pagrindinis tekstas 3 Diagrama"/>
    <w:link w:val="Pagrindinistekstas3"/>
    <w:rsid w:val="000319BA"/>
    <w:rPr>
      <w:rFonts w:ascii="Times New Roman" w:eastAsia="Times New Roman" w:hAnsi="Times New Roman"/>
      <w:sz w:val="16"/>
      <w:szCs w:val="16"/>
      <w:lang w:eastAsia="en-US"/>
    </w:rPr>
  </w:style>
  <w:style w:type="paragraph" w:customStyle="1" w:styleId="ColorfulList-Accent13">
    <w:name w:val="Colorful List - Accent 13"/>
    <w:basedOn w:val="prastasis"/>
    <w:qFormat/>
    <w:rsid w:val="000319BA"/>
    <w:pPr>
      <w:spacing w:after="0" w:line="240" w:lineRule="auto"/>
      <w:ind w:left="720"/>
      <w:contextualSpacing/>
    </w:pPr>
    <w:rPr>
      <w:rFonts w:eastAsia="Times New Roman"/>
      <w:szCs w:val="20"/>
    </w:rPr>
  </w:style>
  <w:style w:type="paragraph" w:styleId="prastasiniatinklio">
    <w:name w:val="Normal (Web)"/>
    <w:basedOn w:val="prastasis"/>
    <w:uiPriority w:val="99"/>
    <w:rsid w:val="00CA2ED8"/>
    <w:pPr>
      <w:suppressAutoHyphens/>
      <w:spacing w:before="280" w:after="115" w:line="240" w:lineRule="auto"/>
    </w:pPr>
    <w:rPr>
      <w:szCs w:val="24"/>
      <w:lang w:val="en-US" w:eastAsia="ar-SA"/>
    </w:rPr>
  </w:style>
  <w:style w:type="paragraph" w:customStyle="1" w:styleId="BodyText10">
    <w:name w:val="Body Text1"/>
    <w:aliases w:val="Char Char Char,Char Char Char Diagrama Diagrama Diagrama Diagrama Diagrama,Char Char Char Diagrama Diagrama Diagrama Diagrama Diagrama Diagrama Diagrama Diagrama Diagrama Diagrama"/>
    <w:rsid w:val="00D617C1"/>
    <w:pPr>
      <w:snapToGrid w:val="0"/>
      <w:ind w:firstLine="312"/>
      <w:jc w:val="both"/>
    </w:pPr>
    <w:rPr>
      <w:rFonts w:ascii="TimesLT" w:eastAsia="Times New Roman" w:hAnsi="TimesLT"/>
      <w:lang w:val="en-US" w:eastAsia="en-US"/>
    </w:rPr>
  </w:style>
  <w:style w:type="character" w:customStyle="1" w:styleId="CharChar190">
    <w:name w:val="Char Char19"/>
    <w:rsid w:val="00D617C1"/>
    <w:rPr>
      <w:rFonts w:ascii="Times New Roman" w:eastAsia="Times New Roman" w:hAnsi="Times New Roman" w:cs="Times New Roman"/>
      <w:sz w:val="28"/>
      <w:szCs w:val="20"/>
    </w:rPr>
  </w:style>
  <w:style w:type="paragraph" w:customStyle="1" w:styleId="CharChar9DiagramaDiagramaCharChar0">
    <w:name w:val="Char Char9 Diagrama Diagrama Char Char"/>
    <w:basedOn w:val="prastasis"/>
    <w:rsid w:val="00D617C1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lt-LT"/>
    </w:rPr>
  </w:style>
  <w:style w:type="paragraph" w:customStyle="1" w:styleId="DiagramaCharCharDiagrama0">
    <w:name w:val="Diagrama Char Char Diagrama"/>
    <w:basedOn w:val="prastasis"/>
    <w:rsid w:val="00D617C1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lt-LT"/>
    </w:rPr>
  </w:style>
  <w:style w:type="paragraph" w:customStyle="1" w:styleId="ListParagraph2">
    <w:name w:val="List Paragraph2"/>
    <w:basedOn w:val="prastasis"/>
    <w:uiPriority w:val="34"/>
    <w:qFormat/>
    <w:rsid w:val="00D617C1"/>
    <w:pPr>
      <w:ind w:left="720"/>
      <w:contextualSpacing/>
    </w:p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7F4245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/>
      <w:b/>
      <w:bCs/>
      <w:color w:val="365F91"/>
      <w:szCs w:val="28"/>
    </w:rPr>
  </w:style>
  <w:style w:type="paragraph" w:styleId="Turinys3">
    <w:name w:val="toc 3"/>
    <w:basedOn w:val="prastasis"/>
    <w:next w:val="prastasis"/>
    <w:autoRedefine/>
    <w:uiPriority w:val="39"/>
    <w:unhideWhenUsed/>
    <w:rsid w:val="007F4245"/>
    <w:pPr>
      <w:ind w:left="480"/>
    </w:pPr>
  </w:style>
  <w:style w:type="paragraph" w:styleId="Turinys2">
    <w:name w:val="toc 2"/>
    <w:basedOn w:val="prastasis"/>
    <w:next w:val="prastasis"/>
    <w:autoRedefine/>
    <w:uiPriority w:val="39"/>
    <w:unhideWhenUsed/>
    <w:rsid w:val="007F4245"/>
    <w:pPr>
      <w:ind w:left="240"/>
    </w:pPr>
  </w:style>
  <w:style w:type="paragraph" w:styleId="Turinys1">
    <w:name w:val="toc 1"/>
    <w:basedOn w:val="prastasis"/>
    <w:next w:val="prastasis"/>
    <w:autoRedefine/>
    <w:uiPriority w:val="39"/>
    <w:unhideWhenUsed/>
    <w:rsid w:val="007F4245"/>
  </w:style>
  <w:style w:type="paragraph" w:styleId="Sraopastraipa">
    <w:name w:val="List Paragraph"/>
    <w:aliases w:val="List Paragraph Red,Buletai,Bullet EY,List Paragraph21,lp1,Bullet 1,Use Case List Paragraph,Numbering,ERP-List Paragraph,List Paragraph11,List Paragraph111,Paragraph,Sąrašo pastraipa.Bullet,Sąrašo pastraipa;Bullet,Table of contents numbe"/>
    <w:basedOn w:val="prastasis"/>
    <w:link w:val="SraopastraipaDiagrama1"/>
    <w:qFormat/>
    <w:rsid w:val="000E35DC"/>
    <w:pPr>
      <w:ind w:left="720"/>
      <w:contextualSpacing/>
    </w:pPr>
  </w:style>
  <w:style w:type="paragraph" w:customStyle="1" w:styleId="font5">
    <w:name w:val="font5"/>
    <w:basedOn w:val="prastasis"/>
    <w:rsid w:val="002438F7"/>
    <w:pP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lt-LT"/>
    </w:rPr>
  </w:style>
  <w:style w:type="paragraph" w:customStyle="1" w:styleId="font6">
    <w:name w:val="font6"/>
    <w:basedOn w:val="prastasis"/>
    <w:rsid w:val="002438F7"/>
    <w:pPr>
      <w:spacing w:before="100" w:beforeAutospacing="1" w:after="100" w:afterAutospacing="1" w:line="240" w:lineRule="auto"/>
    </w:pPr>
    <w:rPr>
      <w:rFonts w:eastAsia="Times New Roman"/>
      <w:sz w:val="20"/>
      <w:szCs w:val="20"/>
      <w:lang w:eastAsia="lt-LT"/>
    </w:rPr>
  </w:style>
  <w:style w:type="paragraph" w:customStyle="1" w:styleId="font7">
    <w:name w:val="font7"/>
    <w:basedOn w:val="prastasis"/>
    <w:rsid w:val="002438F7"/>
    <w:pPr>
      <w:spacing w:before="100" w:beforeAutospacing="1" w:after="100" w:afterAutospacing="1" w:line="240" w:lineRule="auto"/>
    </w:pPr>
    <w:rPr>
      <w:rFonts w:eastAsia="Times New Roman"/>
      <w:sz w:val="20"/>
      <w:szCs w:val="20"/>
      <w:lang w:eastAsia="lt-LT"/>
    </w:rPr>
  </w:style>
  <w:style w:type="paragraph" w:customStyle="1" w:styleId="font8">
    <w:name w:val="font8"/>
    <w:basedOn w:val="prastasis"/>
    <w:rsid w:val="002438F7"/>
    <w:pPr>
      <w:spacing w:before="100" w:beforeAutospacing="1" w:after="100" w:afterAutospacing="1" w:line="240" w:lineRule="auto"/>
    </w:pPr>
    <w:rPr>
      <w:rFonts w:eastAsia="Times New Roman"/>
      <w:sz w:val="20"/>
      <w:szCs w:val="20"/>
      <w:lang w:eastAsia="lt-LT"/>
    </w:rPr>
  </w:style>
  <w:style w:type="paragraph" w:customStyle="1" w:styleId="xl63">
    <w:name w:val="xl63"/>
    <w:basedOn w:val="prastasis"/>
    <w:rsid w:val="002438F7"/>
    <w:pPr>
      <w:spacing w:before="100" w:beforeAutospacing="1" w:after="100" w:afterAutospacing="1" w:line="240" w:lineRule="auto"/>
    </w:pPr>
    <w:rPr>
      <w:rFonts w:eastAsia="Times New Roman"/>
      <w:sz w:val="20"/>
      <w:szCs w:val="20"/>
      <w:lang w:eastAsia="lt-LT"/>
    </w:rPr>
  </w:style>
  <w:style w:type="paragraph" w:customStyle="1" w:styleId="xl64">
    <w:name w:val="xl64"/>
    <w:basedOn w:val="prastasis"/>
    <w:rsid w:val="002438F7"/>
    <w:pPr>
      <w:spacing w:before="100" w:beforeAutospacing="1" w:after="100" w:afterAutospacing="1" w:line="240" w:lineRule="auto"/>
    </w:pPr>
    <w:rPr>
      <w:rFonts w:eastAsia="Times New Roman"/>
      <w:sz w:val="20"/>
      <w:szCs w:val="20"/>
      <w:lang w:eastAsia="lt-LT"/>
    </w:rPr>
  </w:style>
  <w:style w:type="paragraph" w:customStyle="1" w:styleId="xl65">
    <w:name w:val="xl65"/>
    <w:basedOn w:val="prastasis"/>
    <w:rsid w:val="002438F7"/>
    <w:pPr>
      <w:spacing w:before="100" w:beforeAutospacing="1" w:after="100" w:afterAutospacing="1" w:line="240" w:lineRule="auto"/>
      <w:jc w:val="center"/>
    </w:pPr>
    <w:rPr>
      <w:rFonts w:eastAsia="Times New Roman"/>
      <w:sz w:val="20"/>
      <w:szCs w:val="20"/>
      <w:lang w:eastAsia="lt-LT"/>
    </w:rPr>
  </w:style>
  <w:style w:type="paragraph" w:customStyle="1" w:styleId="xl66">
    <w:name w:val="xl66"/>
    <w:basedOn w:val="prastasis"/>
    <w:rsid w:val="002438F7"/>
    <w:pPr>
      <w:spacing w:before="100" w:beforeAutospacing="1" w:after="100" w:afterAutospacing="1" w:line="240" w:lineRule="auto"/>
    </w:pPr>
    <w:rPr>
      <w:rFonts w:eastAsia="Times New Roman"/>
      <w:sz w:val="20"/>
      <w:szCs w:val="20"/>
      <w:lang w:eastAsia="lt-LT"/>
    </w:rPr>
  </w:style>
  <w:style w:type="paragraph" w:customStyle="1" w:styleId="xl67">
    <w:name w:val="xl67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lt-LT"/>
    </w:rPr>
  </w:style>
  <w:style w:type="paragraph" w:customStyle="1" w:styleId="xl68">
    <w:name w:val="xl68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lt-LT"/>
    </w:rPr>
  </w:style>
  <w:style w:type="paragraph" w:customStyle="1" w:styleId="xl69">
    <w:name w:val="xl69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0"/>
      <w:szCs w:val="20"/>
      <w:lang w:eastAsia="lt-LT"/>
    </w:rPr>
  </w:style>
  <w:style w:type="paragraph" w:customStyle="1" w:styleId="xl70">
    <w:name w:val="xl70"/>
    <w:basedOn w:val="prastasis"/>
    <w:rsid w:val="002438F7"/>
    <w:pPr>
      <w:spacing w:before="100" w:beforeAutospacing="1" w:after="100" w:afterAutospacing="1" w:line="240" w:lineRule="auto"/>
    </w:pPr>
    <w:rPr>
      <w:rFonts w:eastAsia="Times New Roman"/>
      <w:sz w:val="20"/>
      <w:szCs w:val="20"/>
      <w:lang w:eastAsia="lt-LT"/>
    </w:rPr>
  </w:style>
  <w:style w:type="paragraph" w:customStyle="1" w:styleId="xl71">
    <w:name w:val="xl71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lt-LT"/>
    </w:rPr>
  </w:style>
  <w:style w:type="paragraph" w:customStyle="1" w:styleId="xl72">
    <w:name w:val="xl72"/>
    <w:basedOn w:val="prastasis"/>
    <w:rsid w:val="00243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lt-LT"/>
    </w:rPr>
  </w:style>
  <w:style w:type="paragraph" w:customStyle="1" w:styleId="xl73">
    <w:name w:val="xl73"/>
    <w:basedOn w:val="prastasis"/>
    <w:rsid w:val="00243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lt-LT"/>
    </w:rPr>
  </w:style>
  <w:style w:type="paragraph" w:customStyle="1" w:styleId="xl74">
    <w:name w:val="xl74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lt-LT"/>
    </w:rPr>
  </w:style>
  <w:style w:type="paragraph" w:customStyle="1" w:styleId="xl75">
    <w:name w:val="xl75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lt-LT"/>
    </w:rPr>
  </w:style>
  <w:style w:type="paragraph" w:customStyle="1" w:styleId="xl76">
    <w:name w:val="xl76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0"/>
      <w:szCs w:val="20"/>
      <w:lang w:eastAsia="lt-LT"/>
    </w:rPr>
  </w:style>
  <w:style w:type="paragraph" w:customStyle="1" w:styleId="xl77">
    <w:name w:val="xl77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lt-LT"/>
    </w:rPr>
  </w:style>
  <w:style w:type="paragraph" w:customStyle="1" w:styleId="xl78">
    <w:name w:val="xl78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lt-LT"/>
    </w:rPr>
  </w:style>
  <w:style w:type="paragraph" w:customStyle="1" w:styleId="xl79">
    <w:name w:val="xl79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lt-LT"/>
    </w:rPr>
  </w:style>
  <w:style w:type="paragraph" w:customStyle="1" w:styleId="xl80">
    <w:name w:val="xl80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20"/>
      <w:szCs w:val="20"/>
      <w:lang w:eastAsia="lt-LT"/>
    </w:rPr>
  </w:style>
  <w:style w:type="paragraph" w:customStyle="1" w:styleId="xl81">
    <w:name w:val="xl81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lt-LT"/>
    </w:rPr>
  </w:style>
  <w:style w:type="paragraph" w:customStyle="1" w:styleId="xl82">
    <w:name w:val="xl82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lt-LT"/>
    </w:rPr>
  </w:style>
  <w:style w:type="paragraph" w:customStyle="1" w:styleId="xl83">
    <w:name w:val="xl83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lt-LT"/>
    </w:rPr>
  </w:style>
  <w:style w:type="paragraph" w:customStyle="1" w:styleId="xl84">
    <w:name w:val="xl84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lt-LT"/>
    </w:rPr>
  </w:style>
  <w:style w:type="paragraph" w:customStyle="1" w:styleId="xl85">
    <w:name w:val="xl85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lt-LT"/>
    </w:rPr>
  </w:style>
  <w:style w:type="paragraph" w:customStyle="1" w:styleId="xl86">
    <w:name w:val="xl86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lt-LT"/>
    </w:rPr>
  </w:style>
  <w:style w:type="paragraph" w:customStyle="1" w:styleId="xl87">
    <w:name w:val="xl87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i/>
      <w:iCs/>
      <w:sz w:val="20"/>
      <w:szCs w:val="20"/>
      <w:lang w:eastAsia="lt-LT"/>
    </w:rPr>
  </w:style>
  <w:style w:type="paragraph" w:customStyle="1" w:styleId="xl88">
    <w:name w:val="xl88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lt-LT"/>
    </w:rPr>
  </w:style>
  <w:style w:type="paragraph" w:customStyle="1" w:styleId="xl89">
    <w:name w:val="xl89"/>
    <w:basedOn w:val="prastasis"/>
    <w:rsid w:val="00243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lt-LT"/>
    </w:rPr>
  </w:style>
  <w:style w:type="paragraph" w:customStyle="1" w:styleId="xl90">
    <w:name w:val="xl90"/>
    <w:basedOn w:val="prastasis"/>
    <w:rsid w:val="00243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lt-LT"/>
    </w:rPr>
  </w:style>
  <w:style w:type="paragraph" w:customStyle="1" w:styleId="xl91">
    <w:name w:val="xl91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20"/>
      <w:szCs w:val="20"/>
      <w:lang w:eastAsia="lt-LT"/>
    </w:rPr>
  </w:style>
  <w:style w:type="paragraph" w:customStyle="1" w:styleId="xl92">
    <w:name w:val="xl92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20"/>
      <w:szCs w:val="20"/>
      <w:lang w:eastAsia="lt-LT"/>
    </w:rPr>
  </w:style>
  <w:style w:type="paragraph" w:customStyle="1" w:styleId="xl93">
    <w:name w:val="xl93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20"/>
      <w:szCs w:val="20"/>
      <w:lang w:eastAsia="lt-LT"/>
    </w:rPr>
  </w:style>
  <w:style w:type="paragraph" w:customStyle="1" w:styleId="xl94">
    <w:name w:val="xl94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lt-LT"/>
    </w:rPr>
  </w:style>
  <w:style w:type="paragraph" w:customStyle="1" w:styleId="xl95">
    <w:name w:val="xl95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i/>
      <w:iCs/>
      <w:sz w:val="20"/>
      <w:szCs w:val="20"/>
      <w:lang w:eastAsia="lt-LT"/>
    </w:rPr>
  </w:style>
  <w:style w:type="paragraph" w:customStyle="1" w:styleId="xl96">
    <w:name w:val="xl96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i/>
      <w:iCs/>
      <w:sz w:val="20"/>
      <w:szCs w:val="20"/>
      <w:lang w:eastAsia="lt-LT"/>
    </w:rPr>
  </w:style>
  <w:style w:type="paragraph" w:customStyle="1" w:styleId="xl97">
    <w:name w:val="xl97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lt-LT"/>
    </w:rPr>
  </w:style>
  <w:style w:type="paragraph" w:customStyle="1" w:styleId="xl98">
    <w:name w:val="xl98"/>
    <w:basedOn w:val="prastasis"/>
    <w:rsid w:val="002438F7"/>
    <w:pP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lt-LT"/>
    </w:rPr>
  </w:style>
  <w:style w:type="paragraph" w:customStyle="1" w:styleId="xl99">
    <w:name w:val="xl99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lt-LT"/>
    </w:rPr>
  </w:style>
  <w:style w:type="paragraph" w:customStyle="1" w:styleId="xl100">
    <w:name w:val="xl100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lt-LT"/>
    </w:rPr>
  </w:style>
  <w:style w:type="paragraph" w:customStyle="1" w:styleId="xl101">
    <w:name w:val="xl101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lt-LT"/>
    </w:rPr>
  </w:style>
  <w:style w:type="paragraph" w:customStyle="1" w:styleId="xl102">
    <w:name w:val="xl102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lt-LT"/>
    </w:rPr>
  </w:style>
  <w:style w:type="paragraph" w:customStyle="1" w:styleId="xl103">
    <w:name w:val="xl103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lt-LT"/>
    </w:rPr>
  </w:style>
  <w:style w:type="paragraph" w:customStyle="1" w:styleId="xl104">
    <w:name w:val="xl104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lt-LT"/>
    </w:rPr>
  </w:style>
  <w:style w:type="paragraph" w:customStyle="1" w:styleId="xl105">
    <w:name w:val="xl105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lt-LT"/>
    </w:rPr>
  </w:style>
  <w:style w:type="paragraph" w:customStyle="1" w:styleId="xl106">
    <w:name w:val="xl106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lt-LT"/>
    </w:rPr>
  </w:style>
  <w:style w:type="paragraph" w:customStyle="1" w:styleId="xl107">
    <w:name w:val="xl107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i/>
      <w:iCs/>
      <w:sz w:val="20"/>
      <w:szCs w:val="20"/>
      <w:lang w:eastAsia="lt-LT"/>
    </w:rPr>
  </w:style>
  <w:style w:type="paragraph" w:customStyle="1" w:styleId="xl108">
    <w:name w:val="xl108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lt-LT"/>
    </w:rPr>
  </w:style>
  <w:style w:type="paragraph" w:customStyle="1" w:styleId="xl109">
    <w:name w:val="xl109"/>
    <w:basedOn w:val="prastasis"/>
    <w:rsid w:val="002438F7"/>
    <w:pPr>
      <w:spacing w:before="100" w:beforeAutospacing="1" w:after="100" w:afterAutospacing="1" w:line="240" w:lineRule="auto"/>
    </w:pPr>
    <w:rPr>
      <w:rFonts w:eastAsia="Times New Roman"/>
      <w:b/>
      <w:bCs/>
      <w:i/>
      <w:iCs/>
      <w:sz w:val="20"/>
      <w:szCs w:val="20"/>
      <w:lang w:eastAsia="lt-LT"/>
    </w:rPr>
  </w:style>
  <w:style w:type="paragraph" w:customStyle="1" w:styleId="Antrat10">
    <w:name w:val="Antraštė1"/>
    <w:basedOn w:val="prastasis"/>
    <w:next w:val="Pagrindinistekstas"/>
    <w:rsid w:val="000F6AD9"/>
    <w:pPr>
      <w:keepNext/>
      <w:widowControl w:val="0"/>
      <w:suppressAutoHyphens/>
      <w:spacing w:before="240" w:after="120" w:line="240" w:lineRule="auto"/>
    </w:pPr>
    <w:rPr>
      <w:rFonts w:ascii="Arial" w:eastAsia="Times New Roman" w:hAnsi="Arial" w:cs="Tahoma"/>
      <w:kern w:val="1"/>
      <w:sz w:val="28"/>
      <w:szCs w:val="28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0F6AD9"/>
    <w:pPr>
      <w:spacing w:after="120"/>
      <w:ind w:left="283"/>
    </w:pPr>
  </w:style>
  <w:style w:type="character" w:customStyle="1" w:styleId="PagrindiniotekstotraukaDiagrama">
    <w:name w:val="Pagrindinio teksto įtrauka Diagrama"/>
    <w:link w:val="Pagrindiniotekstotrauka"/>
    <w:uiPriority w:val="99"/>
    <w:rsid w:val="000F6AD9"/>
    <w:rPr>
      <w:rFonts w:ascii="Times New Roman" w:hAnsi="Times New Roman"/>
      <w:sz w:val="24"/>
      <w:szCs w:val="22"/>
      <w:lang w:eastAsia="en-US"/>
    </w:rPr>
  </w:style>
  <w:style w:type="paragraph" w:styleId="Betarp">
    <w:name w:val="No Spacing"/>
    <w:link w:val="BetarpDiagrama"/>
    <w:uiPriority w:val="1"/>
    <w:qFormat/>
    <w:rsid w:val="000F6AD9"/>
    <w:rPr>
      <w:rFonts w:eastAsia="Times New Roman"/>
      <w:sz w:val="22"/>
      <w:szCs w:val="22"/>
      <w:lang w:val="en-US" w:eastAsia="en-US"/>
    </w:rPr>
  </w:style>
  <w:style w:type="character" w:customStyle="1" w:styleId="FontStyle160">
    <w:name w:val="Font Style160"/>
    <w:rsid w:val="000F6AD9"/>
    <w:rPr>
      <w:rFonts w:ascii="Times New Roman" w:hAnsi="Times New Roman" w:cs="Times New Roman"/>
      <w:sz w:val="16"/>
      <w:szCs w:val="16"/>
    </w:rPr>
  </w:style>
  <w:style w:type="character" w:customStyle="1" w:styleId="FontStyle275">
    <w:name w:val="Font Style275"/>
    <w:rsid w:val="000F6AD9"/>
    <w:rPr>
      <w:rFonts w:ascii="Times New Roman" w:hAnsi="Times New Roman" w:cs="Times New Roman" w:hint="default"/>
      <w:sz w:val="18"/>
      <w:szCs w:val="18"/>
    </w:rPr>
  </w:style>
  <w:style w:type="character" w:customStyle="1" w:styleId="BetarpDiagrama">
    <w:name w:val="Be tarpų Diagrama"/>
    <w:link w:val="Betarp"/>
    <w:uiPriority w:val="1"/>
    <w:rsid w:val="000F6AD9"/>
    <w:rPr>
      <w:rFonts w:eastAsia="Times New Roman"/>
      <w:sz w:val="22"/>
      <w:szCs w:val="22"/>
      <w:lang w:val="en-US" w:eastAsia="en-US"/>
    </w:rPr>
  </w:style>
  <w:style w:type="paragraph" w:customStyle="1" w:styleId="Statja">
    <w:name w:val="Statja"/>
    <w:basedOn w:val="prastasis"/>
    <w:uiPriority w:val="99"/>
    <w:rsid w:val="00F34244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 w:after="0" w:line="240" w:lineRule="auto"/>
      <w:ind w:left="312"/>
    </w:pPr>
    <w:rPr>
      <w:rFonts w:ascii="TimesLT" w:eastAsia="Times New Roman" w:hAnsi="TimesLT" w:cs="TimesLT"/>
      <w:b/>
      <w:bCs/>
      <w:sz w:val="20"/>
      <w:szCs w:val="20"/>
      <w:lang w:val="en-US"/>
    </w:rPr>
  </w:style>
  <w:style w:type="paragraph" w:customStyle="1" w:styleId="Pagrindinistekstas1">
    <w:name w:val="Pagrindinis tekstas1"/>
    <w:uiPriority w:val="99"/>
    <w:rsid w:val="00F34244"/>
    <w:pPr>
      <w:snapToGrid w:val="0"/>
      <w:ind w:firstLine="312"/>
      <w:jc w:val="both"/>
    </w:pPr>
    <w:rPr>
      <w:rFonts w:ascii="TimesLT" w:eastAsia="Times New Roman" w:hAnsi="TimesLT" w:cs="TimesLT"/>
      <w:lang w:val="en-US"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F34244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link w:val="Pagrindiniotekstotrauka2"/>
    <w:uiPriority w:val="99"/>
    <w:semiHidden/>
    <w:rsid w:val="00F34244"/>
    <w:rPr>
      <w:rFonts w:ascii="Times New Roman" w:hAnsi="Times New Roman"/>
      <w:sz w:val="24"/>
      <w:szCs w:val="22"/>
      <w:lang w:eastAsia="en-US"/>
    </w:rPr>
  </w:style>
  <w:style w:type="paragraph" w:customStyle="1" w:styleId="normal1">
    <w:name w:val="normal1"/>
    <w:basedOn w:val="prastasis"/>
    <w:rsid w:val="00F34244"/>
    <w:pPr>
      <w:spacing w:after="120" w:line="240" w:lineRule="auto"/>
      <w:ind w:left="567"/>
      <w:jc w:val="both"/>
    </w:pPr>
    <w:rPr>
      <w:rFonts w:eastAsia="Times New Roman"/>
      <w:sz w:val="22"/>
      <w:szCs w:val="20"/>
      <w:lang w:val="en-GB" w:eastAsia="lt-LT"/>
    </w:rPr>
  </w:style>
  <w:style w:type="paragraph" w:customStyle="1" w:styleId="elencoletterato">
    <w:name w:val="elenco letterato"/>
    <w:basedOn w:val="prastasis"/>
    <w:rsid w:val="00F34244"/>
    <w:pPr>
      <w:spacing w:after="120" w:line="240" w:lineRule="auto"/>
      <w:ind w:left="1418" w:hanging="284"/>
      <w:jc w:val="both"/>
    </w:pPr>
    <w:rPr>
      <w:rFonts w:eastAsia="Times New Roman"/>
      <w:sz w:val="22"/>
      <w:szCs w:val="20"/>
      <w:lang w:val="en-GB" w:eastAsia="lt-LT"/>
    </w:rPr>
  </w:style>
  <w:style w:type="character" w:customStyle="1" w:styleId="FontStyle96">
    <w:name w:val="Font Style96"/>
    <w:uiPriority w:val="99"/>
    <w:rsid w:val="00667FCF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95">
    <w:name w:val="Font Style95"/>
    <w:uiPriority w:val="99"/>
    <w:rsid w:val="00667FCF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55">
    <w:name w:val="Style55"/>
    <w:basedOn w:val="prastasis"/>
    <w:uiPriority w:val="99"/>
    <w:rsid w:val="00667FCF"/>
    <w:pPr>
      <w:widowControl w:val="0"/>
      <w:autoSpaceDE w:val="0"/>
      <w:autoSpaceDN w:val="0"/>
      <w:adjustRightInd w:val="0"/>
      <w:spacing w:after="0" w:line="250" w:lineRule="exact"/>
      <w:ind w:hanging="902"/>
      <w:jc w:val="both"/>
    </w:pPr>
    <w:rPr>
      <w:rFonts w:eastAsia="Times New Roman"/>
      <w:szCs w:val="24"/>
      <w:lang w:eastAsia="lt-LT"/>
    </w:rPr>
  </w:style>
  <w:style w:type="character" w:customStyle="1" w:styleId="SraopastraipaDiagrama1">
    <w:name w:val="Sąrašo pastraipa Diagrama1"/>
    <w:aliases w:val="List Paragraph Red Diagrama1,Buletai Diagrama1,Bullet EY Diagrama1,List Paragraph21 Diagrama1,lp1 Diagrama1,Bullet 1 Diagrama,Use Case List Paragraph Diagrama,Numbering Diagrama1,ERP-List Paragraph Diagrama1,Paragraph Diagrama"/>
    <w:link w:val="Sraopastraipa"/>
    <w:uiPriority w:val="34"/>
    <w:locked/>
    <w:rsid w:val="00B83FB8"/>
    <w:rPr>
      <w:rFonts w:ascii="Times New Roman" w:hAnsi="Times New Roman"/>
      <w:sz w:val="24"/>
      <w:szCs w:val="22"/>
      <w:lang w:val="lt-LT"/>
    </w:rPr>
  </w:style>
  <w:style w:type="paragraph" w:customStyle="1" w:styleId="Antratslygos">
    <w:name w:val="Antraštė sąlygos"/>
    <w:basedOn w:val="Antrat1"/>
    <w:uiPriority w:val="99"/>
    <w:rsid w:val="003B015F"/>
    <w:pPr>
      <w:numPr>
        <w:numId w:val="9"/>
      </w:numPr>
      <w:tabs>
        <w:tab w:val="left" w:pos="851"/>
        <w:tab w:val="left" w:pos="993"/>
        <w:tab w:val="left" w:pos="1134"/>
      </w:tabs>
      <w:spacing w:before="240" w:after="240"/>
    </w:pPr>
    <w:rPr>
      <w:rFonts w:eastAsia="Times New Roman"/>
      <w:b/>
      <w:sz w:val="24"/>
      <w:szCs w:val="24"/>
      <w:lang w:val="lt-LT" w:eastAsia="lt-LT"/>
    </w:rPr>
  </w:style>
  <w:style w:type="numbering" w:customStyle="1" w:styleId="Gutgut">
    <w:name w:val="Gut gut"/>
    <w:rsid w:val="003B015F"/>
    <w:pPr>
      <w:numPr>
        <w:numId w:val="8"/>
      </w:numPr>
    </w:pPr>
  </w:style>
  <w:style w:type="character" w:customStyle="1" w:styleId="HeaderChar1">
    <w:name w:val="Header Char1"/>
    <w:aliases w:val="HEADER_EN Char1"/>
    <w:rsid w:val="002A744F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normaltableau">
    <w:name w:val="normal_tableau"/>
    <w:basedOn w:val="prastasis"/>
    <w:rsid w:val="00E00603"/>
    <w:pPr>
      <w:spacing w:before="120" w:after="120" w:line="240" w:lineRule="auto"/>
      <w:jc w:val="both"/>
    </w:pPr>
    <w:rPr>
      <w:rFonts w:ascii="Optima" w:eastAsia="Times New Roman" w:hAnsi="Optima"/>
      <w:sz w:val="22"/>
      <w:szCs w:val="24"/>
      <w:lang w:val="en-GB"/>
    </w:rPr>
  </w:style>
  <w:style w:type="paragraph" w:styleId="Pataisymai">
    <w:name w:val="Revision"/>
    <w:hidden/>
    <w:uiPriority w:val="99"/>
    <w:semiHidden/>
    <w:rsid w:val="000018C1"/>
    <w:rPr>
      <w:rFonts w:ascii="Times New Roman" w:hAnsi="Times New Roman"/>
      <w:sz w:val="24"/>
      <w:szCs w:val="22"/>
      <w:lang w:eastAsia="en-US"/>
    </w:rPr>
  </w:style>
  <w:style w:type="character" w:customStyle="1" w:styleId="SraopastraipaDiagrama">
    <w:name w:val="Sąrašo pastraipa Diagrama"/>
    <w:aliases w:val="Numbering Diagrama,ERP-List Paragraph Diagrama,List Paragraph11 Diagrama,Bullet EY Diagrama,List Paragraph2 Diagrama,List Paragraph Red Diagrama,List Paragraph1 Diagrama,Buletai Diagrama,List Paragraph21 Diagrama,lp1 Diagrama"/>
    <w:qFormat/>
    <w:locked/>
    <w:rsid w:val="00674588"/>
    <w:rPr>
      <w:rFonts w:ascii="Times New Roman" w:eastAsia="Times New Roman" w:hAnsi="Times New Roman"/>
      <w:sz w:val="24"/>
      <w:szCs w:val="24"/>
      <w:lang w:eastAsia="lt-LT"/>
    </w:rPr>
  </w:style>
  <w:style w:type="paragraph" w:styleId="Puslapioinaostekstas">
    <w:name w:val="footnote text"/>
    <w:basedOn w:val="prastasis"/>
    <w:link w:val="PuslapioinaostekstasDiagrama"/>
    <w:rsid w:val="005A6C3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textAlignment w:val="baseline"/>
    </w:pPr>
    <w:rPr>
      <w:rFonts w:eastAsia="Times New Roman"/>
      <w:sz w:val="20"/>
      <w:szCs w:val="20"/>
      <w:lang w:val="en-US"/>
    </w:rPr>
  </w:style>
  <w:style w:type="character" w:customStyle="1" w:styleId="PuslapioinaostekstasDiagrama">
    <w:name w:val="Puslapio išnašos tekstas Diagrama"/>
    <w:link w:val="Puslapioinaostekstas"/>
    <w:rsid w:val="005A6C3A"/>
    <w:rPr>
      <w:rFonts w:ascii="Times New Roman" w:eastAsia="Times New Roman" w:hAnsi="Times New Roman"/>
      <w:lang w:val="en-US" w:eastAsia="en-US"/>
    </w:rPr>
  </w:style>
  <w:style w:type="character" w:styleId="Puslapioinaosnuoroda">
    <w:name w:val="footnote reference"/>
    <w:uiPriority w:val="99"/>
    <w:unhideWhenUsed/>
    <w:rsid w:val="005A6C3A"/>
    <w:rPr>
      <w:vertAlign w:val="superscript"/>
    </w:rPr>
  </w:style>
  <w:style w:type="character" w:customStyle="1" w:styleId="Neapdorotaspaminjimas1">
    <w:name w:val="Neapdorotas paminėjimas1"/>
    <w:uiPriority w:val="99"/>
    <w:semiHidden/>
    <w:unhideWhenUsed/>
    <w:rsid w:val="0008198C"/>
    <w:rPr>
      <w:color w:val="605E5C"/>
      <w:shd w:val="clear" w:color="auto" w:fill="E1DFDD"/>
    </w:rPr>
  </w:style>
  <w:style w:type="paragraph" w:customStyle="1" w:styleId="p65">
    <w:name w:val="p65"/>
    <w:basedOn w:val="prastasis"/>
    <w:rsid w:val="00134C35"/>
    <w:pPr>
      <w:spacing w:before="100" w:beforeAutospacing="1" w:after="100" w:afterAutospacing="1" w:line="240" w:lineRule="auto"/>
    </w:pPr>
    <w:rPr>
      <w:rFonts w:eastAsia="Times New Roman"/>
      <w:szCs w:val="24"/>
      <w:lang w:eastAsia="lt-LT"/>
    </w:rPr>
  </w:style>
  <w:style w:type="paragraph" w:customStyle="1" w:styleId="p66">
    <w:name w:val="p66"/>
    <w:basedOn w:val="prastasis"/>
    <w:rsid w:val="00134C35"/>
    <w:pPr>
      <w:spacing w:before="100" w:beforeAutospacing="1" w:after="100" w:afterAutospacing="1" w:line="240" w:lineRule="auto"/>
    </w:pPr>
    <w:rPr>
      <w:rFonts w:eastAsia="Times New Roman"/>
      <w:szCs w:val="24"/>
      <w:lang w:eastAsia="lt-LT"/>
    </w:rPr>
  </w:style>
  <w:style w:type="paragraph" w:customStyle="1" w:styleId="p67">
    <w:name w:val="p67"/>
    <w:basedOn w:val="prastasis"/>
    <w:rsid w:val="00134C35"/>
    <w:pPr>
      <w:spacing w:before="100" w:beforeAutospacing="1" w:after="100" w:afterAutospacing="1" w:line="240" w:lineRule="auto"/>
    </w:pPr>
    <w:rPr>
      <w:rFonts w:eastAsia="Times New Roman"/>
      <w:szCs w:val="24"/>
      <w:lang w:eastAsia="lt-LT"/>
    </w:rPr>
  </w:style>
  <w:style w:type="paragraph" w:customStyle="1" w:styleId="p68">
    <w:name w:val="p68"/>
    <w:basedOn w:val="prastasis"/>
    <w:rsid w:val="00134C35"/>
    <w:pPr>
      <w:spacing w:before="100" w:beforeAutospacing="1" w:after="100" w:afterAutospacing="1" w:line="240" w:lineRule="auto"/>
    </w:pPr>
    <w:rPr>
      <w:rFonts w:eastAsia="Times New Roman"/>
      <w:szCs w:val="24"/>
      <w:lang w:eastAsia="lt-LT"/>
    </w:rPr>
  </w:style>
  <w:style w:type="paragraph" w:customStyle="1" w:styleId="p69">
    <w:name w:val="p69"/>
    <w:basedOn w:val="prastasis"/>
    <w:rsid w:val="00134C35"/>
    <w:pPr>
      <w:spacing w:before="100" w:beforeAutospacing="1" w:after="100" w:afterAutospacing="1" w:line="240" w:lineRule="auto"/>
    </w:pPr>
    <w:rPr>
      <w:rFonts w:eastAsia="Times New Roman"/>
      <w:szCs w:val="24"/>
      <w:lang w:eastAsia="lt-LT"/>
    </w:rPr>
  </w:style>
  <w:style w:type="character" w:customStyle="1" w:styleId="t70">
    <w:name w:val="t70"/>
    <w:basedOn w:val="Numatytasispastraiposriftas"/>
    <w:rsid w:val="00134C35"/>
  </w:style>
  <w:style w:type="character" w:customStyle="1" w:styleId="t71">
    <w:name w:val="t71"/>
    <w:basedOn w:val="Numatytasispastraiposriftas"/>
    <w:rsid w:val="00134C35"/>
  </w:style>
  <w:style w:type="paragraph" w:customStyle="1" w:styleId="p52">
    <w:name w:val="p52"/>
    <w:basedOn w:val="prastasis"/>
    <w:rsid w:val="00351842"/>
    <w:pPr>
      <w:spacing w:before="100" w:beforeAutospacing="1" w:after="100" w:afterAutospacing="1" w:line="240" w:lineRule="auto"/>
    </w:pPr>
    <w:rPr>
      <w:rFonts w:eastAsia="Times New Roman"/>
      <w:szCs w:val="24"/>
      <w:lang w:eastAsia="lt-LT"/>
    </w:rPr>
  </w:style>
  <w:style w:type="character" w:customStyle="1" w:styleId="t53">
    <w:name w:val="t53"/>
    <w:basedOn w:val="Numatytasispastraiposriftas"/>
    <w:rsid w:val="00351842"/>
  </w:style>
  <w:style w:type="character" w:customStyle="1" w:styleId="t54">
    <w:name w:val="t54"/>
    <w:basedOn w:val="Numatytasispastraiposriftas"/>
    <w:rsid w:val="00351842"/>
  </w:style>
  <w:style w:type="character" w:customStyle="1" w:styleId="t55">
    <w:name w:val="t55"/>
    <w:basedOn w:val="Numatytasispastraiposriftas"/>
    <w:rsid w:val="00351842"/>
  </w:style>
  <w:style w:type="character" w:customStyle="1" w:styleId="t56">
    <w:name w:val="t56"/>
    <w:basedOn w:val="Numatytasispastraiposriftas"/>
    <w:rsid w:val="00351842"/>
  </w:style>
  <w:style w:type="character" w:customStyle="1" w:styleId="t57">
    <w:name w:val="t57"/>
    <w:basedOn w:val="Numatytasispastraiposriftas"/>
    <w:rsid w:val="00351842"/>
  </w:style>
  <w:style w:type="character" w:customStyle="1" w:styleId="t58">
    <w:name w:val="t58"/>
    <w:basedOn w:val="Numatytasispastraiposriftas"/>
    <w:rsid w:val="00351842"/>
  </w:style>
  <w:style w:type="character" w:customStyle="1" w:styleId="t59">
    <w:name w:val="t59"/>
    <w:basedOn w:val="Numatytasispastraiposriftas"/>
    <w:rsid w:val="00351842"/>
  </w:style>
  <w:style w:type="paragraph" w:customStyle="1" w:styleId="p60">
    <w:name w:val="p60"/>
    <w:basedOn w:val="prastasis"/>
    <w:rsid w:val="00351842"/>
    <w:pPr>
      <w:spacing w:before="100" w:beforeAutospacing="1" w:after="100" w:afterAutospacing="1" w:line="240" w:lineRule="auto"/>
    </w:pPr>
    <w:rPr>
      <w:rFonts w:eastAsia="Times New Roman"/>
      <w:szCs w:val="24"/>
      <w:lang w:eastAsia="lt-LT"/>
    </w:rPr>
  </w:style>
  <w:style w:type="paragraph" w:customStyle="1" w:styleId="Normal10">
    <w:name w:val="Normal1"/>
    <w:basedOn w:val="prastasis"/>
    <w:rsid w:val="00351842"/>
    <w:pPr>
      <w:spacing w:before="100" w:beforeAutospacing="1" w:after="100" w:afterAutospacing="1" w:line="240" w:lineRule="auto"/>
    </w:pPr>
    <w:rPr>
      <w:rFonts w:eastAsia="Times New Roman"/>
      <w:szCs w:val="24"/>
      <w:lang w:eastAsia="lt-LT"/>
    </w:rPr>
  </w:style>
  <w:style w:type="character" w:customStyle="1" w:styleId="t61">
    <w:name w:val="t61"/>
    <w:basedOn w:val="Numatytasispastraiposriftas"/>
    <w:rsid w:val="00351842"/>
  </w:style>
  <w:style w:type="character" w:customStyle="1" w:styleId="t62">
    <w:name w:val="t62"/>
    <w:basedOn w:val="Numatytasispastraiposriftas"/>
    <w:rsid w:val="00351842"/>
  </w:style>
  <w:style w:type="character" w:customStyle="1" w:styleId="t63">
    <w:name w:val="t63"/>
    <w:basedOn w:val="Numatytasispastraiposriftas"/>
    <w:rsid w:val="00351842"/>
  </w:style>
  <w:style w:type="character" w:customStyle="1" w:styleId="Neapdorotaspaminjimas2">
    <w:name w:val="Neapdorotas paminėjimas2"/>
    <w:uiPriority w:val="99"/>
    <w:semiHidden/>
    <w:unhideWhenUsed/>
    <w:rsid w:val="002E725A"/>
    <w:rPr>
      <w:color w:val="605E5C"/>
      <w:shd w:val="clear" w:color="auto" w:fill="E1DFDD"/>
    </w:rPr>
  </w:style>
  <w:style w:type="character" w:styleId="Perirtashipersaitas">
    <w:name w:val="FollowedHyperlink"/>
    <w:uiPriority w:val="99"/>
    <w:semiHidden/>
    <w:unhideWhenUsed/>
    <w:rsid w:val="008E4913"/>
    <w:rPr>
      <w:color w:val="954F72"/>
      <w:u w:val="single"/>
    </w:rPr>
  </w:style>
  <w:style w:type="character" w:styleId="Grietas">
    <w:name w:val="Strong"/>
    <w:uiPriority w:val="22"/>
    <w:qFormat/>
    <w:rsid w:val="002979D8"/>
    <w:rPr>
      <w:b/>
      <w:bCs/>
    </w:rPr>
  </w:style>
  <w:style w:type="character" w:customStyle="1" w:styleId="wysiwyg-underline">
    <w:name w:val="wysiwyg-underline"/>
    <w:basedOn w:val="Numatytasispastraiposriftas"/>
    <w:rsid w:val="00084D81"/>
  </w:style>
  <w:style w:type="character" w:customStyle="1" w:styleId="UnresolvedMention1">
    <w:name w:val="Unresolved Mention1"/>
    <w:uiPriority w:val="99"/>
    <w:semiHidden/>
    <w:unhideWhenUsed/>
    <w:rsid w:val="00861327"/>
    <w:rPr>
      <w:color w:val="605E5C"/>
      <w:shd w:val="clear" w:color="auto" w:fill="E1DFDD"/>
    </w:rPr>
  </w:style>
  <w:style w:type="character" w:customStyle="1" w:styleId="fontstyle01">
    <w:name w:val="fontstyle01"/>
    <w:rsid w:val="005B3383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5B3383"/>
    <w:rPr>
      <w:rFonts w:ascii="Arial-BoldItalicMT" w:hAnsi="Arial-BoldItalicMT" w:hint="default"/>
      <w:b/>
      <w:bCs/>
      <w:i/>
      <w:iCs/>
      <w:color w:val="000000"/>
      <w:sz w:val="22"/>
      <w:szCs w:val="22"/>
    </w:rPr>
  </w:style>
  <w:style w:type="character" w:customStyle="1" w:styleId="UnresolvedMention2">
    <w:name w:val="Unresolved Mention2"/>
    <w:uiPriority w:val="99"/>
    <w:semiHidden/>
    <w:unhideWhenUsed/>
    <w:rsid w:val="008A0A02"/>
    <w:rPr>
      <w:color w:val="605E5C"/>
      <w:shd w:val="clear" w:color="auto" w:fill="E1DFDD"/>
    </w:rPr>
  </w:style>
  <w:style w:type="character" w:customStyle="1" w:styleId="r-search-highlight">
    <w:name w:val="r-search-highlight"/>
    <w:basedOn w:val="Numatytasispastraiposriftas"/>
    <w:rsid w:val="004844E1"/>
  </w:style>
  <w:style w:type="paragraph" w:customStyle="1" w:styleId="DiagramaCharCharDiagrama1">
    <w:name w:val="Diagrama Char Char Diagrama"/>
    <w:basedOn w:val="prastasis"/>
    <w:rsid w:val="00D650A6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lt-LT"/>
    </w:rPr>
  </w:style>
  <w:style w:type="paragraph" w:customStyle="1" w:styleId="DiagramaCharCharDiagrama2">
    <w:name w:val="Diagrama Char Char Diagrama"/>
    <w:basedOn w:val="prastasis"/>
    <w:rsid w:val="00240726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lt-LT"/>
    </w:rPr>
  </w:style>
  <w:style w:type="character" w:customStyle="1" w:styleId="cf01">
    <w:name w:val="cf01"/>
    <w:rsid w:val="008E123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iedas" ma:contentTypeID="0x01010031A3634DF9DB4FFBA1EC65766E7376F5002DB646006A010C41A03564BD150A5EE1" ma:contentTypeVersion="1" ma:contentTypeDescription="" ma:contentTypeScope="" ma:versionID="09f50724e41b8982c5e463142aac7b70">
  <xsd:schema xmlns:xsd="http://www.w3.org/2001/XMLSchema" xmlns:xs="http://www.w3.org/2001/XMLSchema" xmlns:p="http://schemas.microsoft.com/office/2006/metadata/properties" xmlns:ns2="4b2e9d09-07c5-42d4-ad0a-92e216c40b99" xmlns:ns3="028236e2-f653-4d19-ab67-4d06a9145e0c" xmlns:ns4="ac3775fa-9d3b-4d8c-bc3d-fbdb29195e0c" targetNamespace="http://schemas.microsoft.com/office/2006/metadata/properties" ma:root="true" ma:fieldsID="12db833c73a23ca982a368ac21338a90" ns2:_="" ns3:_="" ns4:_="">
    <xsd:import namespace="4b2e9d09-07c5-42d4-ad0a-92e216c40b99"/>
    <xsd:import namespace="028236e2-f653-4d19-ab67-4d06a9145e0c"/>
    <xsd:import namespace="ac3775fa-9d3b-4d8c-bc3d-fbdb29195e0c"/>
    <xsd:element name="properties">
      <xsd:complexType>
        <xsd:sequence>
          <xsd:element name="documentManagement">
            <xsd:complexType>
              <xsd:all>
                <xsd:element ref="ns2:DmsRegDoc"/>
                <xsd:element ref="ns3:DmsAddMarkOnPdf" minOccurs="0"/>
                <xsd:element ref="ns4:a14285f26a0b45bfa54ed9a05aaa3ab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RegDoc" ma:index="10" ma:displayName="Pagrindinis dokumentas" ma:description="" ma:hidden="true" ma:list="Self" ma:internalName="DmsRegDoc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36e2-f653-4d19-ab67-4d06a9145e0c" elementFormDefault="qualified">
    <xsd:import namespace="http://schemas.microsoft.com/office/2006/documentManagement/types"/>
    <xsd:import namespace="http://schemas.microsoft.com/office/infopath/2007/PartnerControls"/>
    <xsd:element name="DmsAddMarkOnPdf" ma:index="11" nillable="true" ma:displayName="Registravimo žyma" ma:default="0" ma:description="" ma:internalName="DmsAddMarkOnPdf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3775fa-9d3b-4d8c-bc3d-fbdb29195e0c" elementFormDefault="qualified">
    <xsd:import namespace="http://schemas.microsoft.com/office/2006/documentManagement/types"/>
    <xsd:import namespace="http://schemas.microsoft.com/office/infopath/2007/PartnerControls"/>
    <xsd:element name="a14285f26a0b45bfa54ed9a05aaa3ab1" ma:index="12" nillable="true" ma:displayName="DmsPermissionsDivisions_0" ma:hidden="true" ma:internalName="a14285f26a0b45bfa54ed9a05aaa3ab1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8" ma:displayName="Priedo pavadinima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14285f26a0b45bfa54ed9a05aaa3ab1 xmlns="ac3775fa-9d3b-4d8c-bc3d-fbdb29195e0c">Pirkimų ir pažeidimų prevencijos skyrius|910dd03e-a0db-46f4-af07-603a3c0d6728;Sveikatos projektų skyrius|5908eca3-6d57-464f-8cbe-536f81c5e307;Bendrųjų reikalų skyrius|98e1b560-c021-41d6-9632-b7f5b05ae6e9</a14285f26a0b45bfa54ed9a05aaa3ab1>
    <DmsRegDoc xmlns="4b2e9d09-07c5-42d4-ad0a-92e216c40b99">273059</DmsRegDoc>
    <DmsAddMarkOnPdf xmlns="028236e2-f653-4d19-ab67-4d06a9145e0c">false</DmsAddMarkOnPd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Urls xmlns="http://schemas.microsoft.com/sharepoint/v3/contenttype/forms/url">
  <Display>/dvs/SendingDocuments/Forms/RegDocDispForm.aspx</Display>
  <Edit>/dvs/SendingDocuments/Forms/RegDocEditForm.aspx</Edit>
</FormUrl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20065A-E8A7-4B88-A6D1-B656639737F2}"/>
</file>

<file path=customXml/itemProps2.xml><?xml version="1.0" encoding="utf-8"?>
<ds:datastoreItem xmlns:ds="http://schemas.openxmlformats.org/officeDocument/2006/customXml" ds:itemID="{4864CF8B-9DE5-46A6-8F47-B2703C44C246}"/>
</file>

<file path=customXml/itemProps3.xml><?xml version="1.0" encoding="utf-8"?>
<ds:datastoreItem xmlns:ds="http://schemas.openxmlformats.org/officeDocument/2006/customXml" ds:itemID="{C7F97331-7A2D-41A4-BC96-5CE95A556FA7}"/>
</file>

<file path=customXml/itemProps4.xml><?xml version="1.0" encoding="utf-8"?>
<ds:datastoreItem xmlns:ds="http://schemas.openxmlformats.org/officeDocument/2006/customXml" ds:itemID="{DC266E00-54FB-435C-A0C3-89C6428B1C88}"/>
</file>

<file path=customXml/itemProps5.xml><?xml version="1.0" encoding="utf-8"?>
<ds:datastoreItem xmlns:ds="http://schemas.openxmlformats.org/officeDocument/2006/customXml" ds:itemID="{FAE7D44F-7EE5-488E-A47E-6964C45A5E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492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Darbų sąrašas apie atliktas arba atliekamas sutartis</vt:lpstr>
      <vt:lpstr>SAK_Rangos_darbai_galutinės</vt:lpstr>
    </vt:vector>
  </TitlesOfParts>
  <Company>Microsoft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DARBŲ SĄRAŠAS APIE ATLIKTAS ARBA ATLIEKAMAS SUTARTIS</dc:title>
  <dc:subject/>
  <dc:creator>sandra.l</dc:creator>
  <cp:keywords/>
  <cp:lastModifiedBy>Kristina Gaižutienė</cp:lastModifiedBy>
  <cp:revision>2</cp:revision>
  <cp:lastPrinted>2022-11-30T09:01:00Z</cp:lastPrinted>
  <dcterms:created xsi:type="dcterms:W3CDTF">2024-06-14T13:35:00Z</dcterms:created>
  <dcterms:modified xsi:type="dcterms:W3CDTF">2024-06-14T13:35:00Z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>244;#Sveikatos projektų skyrius|5908eca3-6d57-464f-8cbe-536f81c5e307;#3465;#Pirkimų ir pažeidimų prevencijos skyrius|910dd03e-a0db-46f4-af07-603a3c0d6728</vt:lpwstr>
  </property>
  <property fmtid="{D5CDD505-2E9C-101B-9397-08002B2CF9AE}" pid="3" name="DmsPermissionsFlags">
    <vt:lpwstr>,SECTRUE,</vt:lpwstr>
  </property>
  <property fmtid="{D5CDD505-2E9C-101B-9397-08002B2CF9AE}" pid="5" name="DmsPermissionsDivisions">
    <vt:lpwstr>3465;#Pirkimų ir pažeidimų prevencijos skyrius|910dd03e-a0db-46f4-af07-603a3c0d6728;#244;#Sveikatos projektų skyrius|5908eca3-6d57-464f-8cbe-536f81c5e307;#47;#Bendrųjų reikalų skyrius|98e1b560-c021-41d6-9632-b7f5b05ae6e9</vt:lpwstr>
  </property>
  <property fmtid="{D5CDD505-2E9C-101B-9397-08002B2CF9AE}" pid="6" name="ContentTypeId">
    <vt:lpwstr>0x01010031A3634DF9DB4FFBA1EC65766E7376F5002DB646006A010C41A03564BD150A5EE1</vt:lpwstr>
  </property>
  <property fmtid="{D5CDD505-2E9C-101B-9397-08002B2CF9AE}" pid="8" name="DmsPermissionsUsers">
    <vt:lpwstr>1073741823;#Sistemos abonementas;#1165;#Kristina Gaižutienė;#186;#Aida Savičiūnienė;#790;#Lina Jucytė;#803;#i:0#.w|cpma\neringa-sa</vt:lpwstr>
  </property>
  <property fmtid="{D5CDD505-2E9C-101B-9397-08002B2CF9AE}" pid="10" name="DmsPermissionsConfid">
    <vt:bool>false</vt:bool>
  </property>
  <property fmtid="{D5CDD505-2E9C-101B-9397-08002B2CF9AE}" pid="11" name="DmsDocPrepDocSendRegReal">
    <vt:bool>false</vt:bool>
  </property>
  <property fmtid="{D5CDD505-2E9C-101B-9397-08002B2CF9AE}" pid="12" name="DmsWaitingForSign">
    <vt:bool>false</vt:bool>
  </property>
  <property fmtid="{D5CDD505-2E9C-101B-9397-08002B2CF9AE}" pid="13" name="DmsSendingDocType">
    <vt:lpwstr/>
  </property>
  <property fmtid="{D5CDD505-2E9C-101B-9397-08002B2CF9AE}" pid="14" name="DmsCPVADocSubtype">
    <vt:lpwstr/>
  </property>
  <property fmtid="{D5CDD505-2E9C-101B-9397-08002B2CF9AE}" pid="16" name="DmsCPVADocProgram">
    <vt:lpwstr/>
  </property>
  <property fmtid="{D5CDD505-2E9C-101B-9397-08002B2CF9AE}" pid="18" name="DmsVisers">
    <vt:lpwstr/>
  </property>
  <property fmtid="{D5CDD505-2E9C-101B-9397-08002B2CF9AE}" pid="27" name="DmsOrganizer">
    <vt:lpwstr/>
  </property>
  <property fmtid="{D5CDD505-2E9C-101B-9397-08002B2CF9AE}" pid="34" name="DmsCPVAOtherResponsiblePersons">
    <vt:lpwstr/>
  </property>
  <property fmtid="{D5CDD505-2E9C-101B-9397-08002B2CF9AE}" pid="39" name="DmsRegState">
    <vt:lpwstr>Naujas</vt:lpwstr>
  </property>
  <property fmtid="{D5CDD505-2E9C-101B-9397-08002B2CF9AE}" pid="40" name="DmsApprovers">
    <vt:lpwstr/>
  </property>
  <property fmtid="{D5CDD505-2E9C-101B-9397-08002B2CF9AE}" pid="43" name="DmsSendingType">
    <vt:lpwstr>8</vt:lpwstr>
  </property>
  <property fmtid="{D5CDD505-2E9C-101B-9397-08002B2CF9AE}" pid="49" name="DmsResponsiblePerson">
    <vt:lpwstr/>
  </property>
  <property fmtid="{D5CDD505-2E9C-101B-9397-08002B2CF9AE}" pid="50" name="DmsDocPrepAdocType">
    <vt:lpwstr>-</vt:lpwstr>
  </property>
  <property fmtid="{D5CDD505-2E9C-101B-9397-08002B2CF9AE}" pid="72" name="DmsSigners">
    <vt:lpwstr/>
  </property>
  <property fmtid="{D5CDD505-2E9C-101B-9397-08002B2CF9AE}" pid="73" name="DmsRegPerson">
    <vt:lpwstr/>
  </property>
  <property fmtid="{D5CDD505-2E9C-101B-9397-08002B2CF9AE}" pid="81" name="DmsCoordinators">
    <vt:lpwstr/>
  </property>
  <property fmtid="{D5CDD505-2E9C-101B-9397-08002B2CF9AE}" pid="118" name="OLD_DMSPERMISSIONSCONFID_VALUE">
    <vt:lpwstr>False_</vt:lpwstr>
  </property>
  <property fmtid="{D5CDD505-2E9C-101B-9397-08002B2CF9AE}" pid="120" name="e60ee4271ca74d28a1640aed29de29ee">
    <vt:lpwstr/>
  </property>
  <property fmtid="{D5CDD505-2E9C-101B-9397-08002B2CF9AE}" pid="121" name="h5d7dfff98a247c1954587ec9b17d55b">
    <vt:lpwstr/>
  </property>
  <property fmtid="{D5CDD505-2E9C-101B-9397-08002B2CF9AE}" pid="122" name="bef85333021544dbbbb8b847b70284cc">
    <vt:lpwstr/>
  </property>
  <property fmtid="{D5CDD505-2E9C-101B-9397-08002B2CF9AE}" pid="123" name="DmsCase">
    <vt:lpwstr>108633</vt:lpwstr>
  </property>
  <property fmtid="{D5CDD505-2E9C-101B-9397-08002B2CF9AE}" pid="124" name="o3cb2451d6904553a72e202c291dd6d8">
    <vt:lpwstr/>
  </property>
  <property fmtid="{D5CDD505-2E9C-101B-9397-08002B2CF9AE}" pid="125" name="b1f23dead1274c488d632b6cb8d4aba0">
    <vt:lpwstr/>
  </property>
  <property fmtid="{D5CDD505-2E9C-101B-9397-08002B2CF9AE}" pid="126" name="DmsRegister">
    <vt:lpwstr>110453</vt:lpwstr>
  </property>
</Properties>
</file>